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247EC2CB" w:rsidR="000B3971" w:rsidRPr="00907FCF" w:rsidRDefault="004F349A" w:rsidP="006D7C5C">
      <w:pPr>
        <w:spacing w:before="60"/>
        <w:jc w:val="both"/>
        <w:rPr>
          <w:rFonts w:asciiTheme="minorHAnsi" w:hAnsiTheme="minorHAnsi" w:cstheme="minorHAnsi"/>
          <w:color w:val="002060"/>
          <w:sz w:val="24"/>
          <w:szCs w:val="24"/>
          <w:lang w:val="ro-RO"/>
        </w:rPr>
      </w:pPr>
      <w:r w:rsidRPr="00907FCF">
        <w:rPr>
          <w:rFonts w:asciiTheme="minorHAnsi" w:hAnsiTheme="minorHAnsi" w:cstheme="minorHAnsi"/>
          <w:b/>
          <w:bCs/>
          <w:color w:val="002060"/>
          <w:sz w:val="24"/>
          <w:szCs w:val="24"/>
          <w:lang w:val="ro-RO"/>
        </w:rPr>
        <w:t>Anexa 1</w:t>
      </w:r>
      <w:r w:rsidR="00A0624A">
        <w:rPr>
          <w:rFonts w:asciiTheme="minorHAnsi" w:hAnsiTheme="minorHAnsi" w:cstheme="minorHAnsi"/>
          <w:b/>
          <w:bCs/>
          <w:color w:val="002060"/>
          <w:sz w:val="24"/>
          <w:szCs w:val="24"/>
          <w:lang w:val="ro-RO"/>
        </w:rPr>
        <w:t>4</w:t>
      </w:r>
      <w:r w:rsidR="007A5CCB" w:rsidRPr="00907FCF">
        <w:rPr>
          <w:rFonts w:asciiTheme="minorHAnsi" w:hAnsiTheme="minorHAnsi" w:cstheme="minorHAnsi"/>
          <w:b/>
          <w:bCs/>
          <w:color w:val="002060"/>
          <w:sz w:val="24"/>
          <w:szCs w:val="24"/>
          <w:lang w:val="ro-RO"/>
        </w:rPr>
        <w:t>:</w:t>
      </w:r>
      <w:r w:rsidRPr="00907FCF">
        <w:rPr>
          <w:rFonts w:asciiTheme="minorHAnsi" w:hAnsiTheme="minorHAnsi" w:cstheme="minorHAnsi"/>
          <w:b/>
          <w:bCs/>
          <w:color w:val="002060"/>
          <w:sz w:val="24"/>
          <w:szCs w:val="24"/>
          <w:lang w:val="ro-RO"/>
        </w:rPr>
        <w:t xml:space="preserve"> Condi</w:t>
      </w:r>
      <w:r w:rsidR="00F03170" w:rsidRPr="00907FCF">
        <w:rPr>
          <w:rFonts w:asciiTheme="minorHAnsi" w:hAnsiTheme="minorHAnsi" w:cstheme="minorHAnsi"/>
          <w:b/>
          <w:bCs/>
          <w:color w:val="002060"/>
          <w:sz w:val="24"/>
          <w:szCs w:val="24"/>
          <w:lang w:val="ro-RO"/>
        </w:rPr>
        <w:t>ț</w:t>
      </w:r>
      <w:r w:rsidRPr="00907FCF">
        <w:rPr>
          <w:rFonts w:asciiTheme="minorHAnsi" w:hAnsiTheme="minorHAnsi" w:cstheme="minorHAnsi"/>
          <w:b/>
          <w:bCs/>
          <w:color w:val="002060"/>
          <w:sz w:val="24"/>
          <w:szCs w:val="24"/>
          <w:lang w:val="ro-RO"/>
        </w:rPr>
        <w:t>ii specifice ale contractului de finanțare</w:t>
      </w:r>
      <w:r w:rsidRPr="00907FCF">
        <w:rPr>
          <w:rFonts w:asciiTheme="minorHAnsi" w:hAnsiTheme="minorHAnsi" w:cstheme="minorHAnsi"/>
          <w:color w:val="002060"/>
          <w:sz w:val="24"/>
          <w:szCs w:val="24"/>
          <w:lang w:val="ro-RO"/>
        </w:rPr>
        <w:t xml:space="preserve"> </w:t>
      </w:r>
    </w:p>
    <w:p w14:paraId="460018CC" w14:textId="77777777" w:rsidR="00CC50AD" w:rsidRPr="00907FCF"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907FCF"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907FCF" w:rsidRDefault="000312C6" w:rsidP="006D7C5C">
      <w:pPr>
        <w:pStyle w:val="Default"/>
        <w:spacing w:before="60"/>
        <w:jc w:val="both"/>
        <w:rPr>
          <w:rFonts w:asciiTheme="minorHAnsi" w:hAnsiTheme="minorHAnsi" w:cstheme="minorHAnsi"/>
          <w:b/>
          <w:bCs/>
          <w:color w:val="002060"/>
          <w:lang w:val="ro-RO"/>
        </w:rPr>
      </w:pPr>
      <w:r w:rsidRPr="00907FCF">
        <w:rPr>
          <w:rFonts w:asciiTheme="minorHAnsi" w:eastAsia="Trebuchet MS" w:hAnsiTheme="minorHAnsi" w:cstheme="minorHAnsi"/>
          <w:b/>
          <w:color w:val="002060"/>
          <w:spacing w:val="-1"/>
          <w:lang w:val="ro-RO"/>
        </w:rPr>
        <w:t xml:space="preserve"> </w:t>
      </w:r>
      <w:r w:rsidRPr="00907FCF">
        <w:rPr>
          <w:rFonts w:asciiTheme="minorHAnsi" w:hAnsiTheme="minorHAnsi" w:cstheme="minorHAnsi"/>
          <w:b/>
          <w:bCs/>
          <w:color w:val="002060"/>
          <w:lang w:val="ro-RO"/>
        </w:rPr>
        <w:t xml:space="preserve">Precizările prealabile </w:t>
      </w:r>
    </w:p>
    <w:p w14:paraId="1395346D" w14:textId="77777777" w:rsidR="0057368E" w:rsidRPr="00907FCF"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(1) Prezentul contract de finanţare stabileşte cadrul juridic general în care se va desfaşura relaţia contractuală dintre AM</w:t>
      </w:r>
      <w:r w:rsidR="00F03170" w:rsidRPr="00907FCF">
        <w:rPr>
          <w:rFonts w:asciiTheme="minorHAnsi" w:hAnsiTheme="minorHAnsi" w:cstheme="minorHAnsi"/>
          <w:color w:val="002060"/>
          <w:lang w:val="ro-RO"/>
        </w:rPr>
        <w:t>/OI</w:t>
      </w:r>
      <w:r w:rsidRPr="00907FCF">
        <w:rPr>
          <w:rFonts w:asciiTheme="minorHAnsi" w:hAnsiTheme="minorHAnsi" w:cstheme="minorHAnsi"/>
          <w:color w:val="002060"/>
          <w:lang w:val="ro-RO"/>
        </w:rPr>
        <w:t xml:space="preserve"> şi Beneficiar. </w:t>
      </w:r>
    </w:p>
    <w:p w14:paraId="037DC56D" w14:textId="77777777"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907FCF" w:rsidRDefault="000312C6" w:rsidP="006D7C5C">
      <w:pPr>
        <w:pStyle w:val="Default"/>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907FCF" w:rsidRDefault="00AB13EF" w:rsidP="006D7C5C">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Art. 1 Eligibilitatea cheltuielilor</w:t>
      </w:r>
    </w:p>
    <w:p w14:paraId="6A9869A4" w14:textId="5ED1B743" w:rsidR="000D4FB2" w:rsidRPr="00907FCF" w:rsidRDefault="000D4FB2" w:rsidP="006D7C5C">
      <w:pPr>
        <w:spacing w:before="60"/>
        <w:rPr>
          <w:rFonts w:asciiTheme="minorHAnsi" w:eastAsia="Trebuchet MS" w:hAnsiTheme="minorHAnsi" w:cstheme="minorHAnsi"/>
          <w:color w:val="002060"/>
          <w:sz w:val="24"/>
          <w:szCs w:val="24"/>
          <w:lang w:val="ro-RO"/>
        </w:rPr>
      </w:pPr>
      <w:r w:rsidRPr="00907FCF">
        <w:rPr>
          <w:rFonts w:asciiTheme="minorHAnsi" w:hAnsiTheme="minorHAnsi" w:cstheme="minorHAnsi"/>
          <w:color w:val="002060"/>
          <w:sz w:val="24"/>
          <w:szCs w:val="24"/>
          <w:lang w:val="it-IT"/>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907FCF" w:rsidRDefault="00AB13EF" w:rsidP="006D7C5C">
      <w:pPr>
        <w:spacing w:before="60"/>
        <w:ind w:right="265"/>
        <w:jc w:val="both"/>
        <w:rPr>
          <w:rFonts w:asciiTheme="minorHAnsi" w:eastAsia="Trebuchet MS" w:hAnsiTheme="minorHAnsi" w:cstheme="minorHAnsi"/>
          <w:color w:val="002060"/>
          <w:sz w:val="24"/>
          <w:szCs w:val="24"/>
          <w:lang w:val="ro-RO"/>
        </w:rPr>
      </w:pPr>
    </w:p>
    <w:p w14:paraId="01F6D286" w14:textId="29F35085" w:rsidR="00AB13EF" w:rsidRPr="00907FCF" w:rsidRDefault="000D4FB2" w:rsidP="006D7C5C">
      <w:pPr>
        <w:spacing w:before="60"/>
        <w:ind w:right="26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 xml:space="preserve">a) </w:t>
      </w:r>
      <w:r w:rsidR="00AB13EF" w:rsidRPr="00907FCF">
        <w:rPr>
          <w:rFonts w:asciiTheme="minorHAnsi" w:eastAsia="Trebuchet MS" w:hAnsiTheme="minorHAnsi" w:cstheme="minorHAnsi"/>
          <w:color w:val="002060"/>
          <w:spacing w:val="-1"/>
          <w:sz w:val="24"/>
          <w:szCs w:val="24"/>
          <w:lang w:val="ro-RO"/>
        </w:rPr>
        <w:t>Valoare</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4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cheltuielilo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eligibile</w:t>
      </w:r>
      <w:r w:rsidR="00AB13EF" w:rsidRPr="00907FCF">
        <w:rPr>
          <w:rFonts w:asciiTheme="minorHAnsi" w:eastAsia="Trebuchet MS" w:hAnsiTheme="minorHAnsi" w:cstheme="minorHAnsi"/>
          <w:color w:val="002060"/>
          <w:spacing w:val="36"/>
          <w:sz w:val="24"/>
          <w:szCs w:val="24"/>
          <w:lang w:val="ro-RO"/>
        </w:rPr>
        <w:t xml:space="preserve"> </w:t>
      </w:r>
      <w:r w:rsidR="00AB13EF" w:rsidRPr="00907FCF">
        <w:rPr>
          <w:rFonts w:asciiTheme="minorHAnsi" w:eastAsia="Trebuchet MS" w:hAnsiTheme="minorHAnsi" w:cstheme="minorHAnsi"/>
          <w:color w:val="002060"/>
          <w:sz w:val="24"/>
          <w:szCs w:val="24"/>
          <w:lang w:val="ro-RO"/>
        </w:rPr>
        <w:t>indirecte</w:t>
      </w:r>
      <w:r w:rsidR="00AB13EF" w:rsidRPr="00907FCF">
        <w:rPr>
          <w:rFonts w:asciiTheme="minorHAnsi" w:eastAsia="Trebuchet MS" w:hAnsiTheme="minorHAnsi" w:cstheme="minorHAnsi"/>
          <w:color w:val="002060"/>
          <w:spacing w:val="39"/>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v</w:t>
      </w:r>
      <w:r w:rsidR="00AB13EF" w:rsidRPr="00907FCF">
        <w:rPr>
          <w:rFonts w:asciiTheme="minorHAnsi" w:eastAsia="Trebuchet MS" w:hAnsiTheme="minorHAnsi" w:cstheme="minorHAnsi"/>
          <w:color w:val="002060"/>
          <w:sz w:val="24"/>
          <w:szCs w:val="24"/>
          <w:lang w:val="ro-RO"/>
        </w:rPr>
        <w:t>a</w:t>
      </w:r>
      <w:r w:rsidR="00AB13EF" w:rsidRPr="00907FCF">
        <w:rPr>
          <w:rFonts w:asciiTheme="minorHAnsi" w:eastAsia="Trebuchet MS" w:hAnsiTheme="minorHAnsi" w:cstheme="minorHAnsi"/>
          <w:color w:val="002060"/>
          <w:spacing w:val="22"/>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w:t>
      </w:r>
      <w:r w:rsidR="00AB13EF" w:rsidRPr="00907FCF">
        <w:rPr>
          <w:rFonts w:asciiTheme="minorHAnsi" w:eastAsia="Trebuchet MS" w:hAnsiTheme="minorHAnsi" w:cstheme="minorHAnsi"/>
          <w:color w:val="002060"/>
          <w:sz w:val="24"/>
          <w:szCs w:val="24"/>
          <w:lang w:val="ro-RO"/>
        </w:rPr>
        <w:t>i</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z w:val="24"/>
          <w:szCs w:val="24"/>
          <w:lang w:val="ro-RO"/>
        </w:rPr>
        <w:t>stabilită</w:t>
      </w:r>
      <w:r w:rsidR="00AB13EF" w:rsidRPr="00907FCF">
        <w:rPr>
          <w:rFonts w:asciiTheme="minorHAnsi" w:eastAsia="Trebuchet MS" w:hAnsiTheme="minorHAnsi" w:cstheme="minorHAnsi"/>
          <w:color w:val="002060"/>
          <w:spacing w:val="38"/>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confor</w:t>
      </w:r>
      <w:r w:rsidR="00AB13EF" w:rsidRPr="00907FCF">
        <w:rPr>
          <w:rFonts w:asciiTheme="minorHAnsi" w:eastAsia="Trebuchet MS" w:hAnsiTheme="minorHAnsi" w:cstheme="minorHAnsi"/>
          <w:color w:val="002060"/>
          <w:sz w:val="24"/>
          <w:szCs w:val="24"/>
          <w:lang w:val="ro-RO"/>
        </w:rPr>
        <w:t>m</w:t>
      </w:r>
      <w:r w:rsidR="00AB13EF" w:rsidRPr="00907FCF">
        <w:rPr>
          <w:rFonts w:asciiTheme="minorHAnsi" w:eastAsia="Trebuchet MS" w:hAnsiTheme="minorHAnsi" w:cstheme="minorHAnsi"/>
          <w:color w:val="002060"/>
          <w:spacing w:val="37"/>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prevederilo</w:t>
      </w:r>
      <w:r w:rsidR="00AB13EF" w:rsidRPr="00907FCF">
        <w:rPr>
          <w:rFonts w:asciiTheme="minorHAnsi" w:eastAsia="Trebuchet MS" w:hAnsiTheme="minorHAnsi" w:cstheme="minorHAnsi"/>
          <w:color w:val="002060"/>
          <w:sz w:val="24"/>
          <w:szCs w:val="24"/>
          <w:lang w:val="ro-RO"/>
        </w:rPr>
        <w:t>r</w:t>
      </w:r>
      <w:r w:rsidR="00AB13EF" w:rsidRPr="00907FCF">
        <w:rPr>
          <w:rFonts w:asciiTheme="minorHAnsi" w:eastAsia="Trebuchet MS" w:hAnsiTheme="minorHAnsi" w:cstheme="minorHAnsi"/>
          <w:color w:val="002060"/>
          <w:spacing w:val="49"/>
          <w:sz w:val="24"/>
          <w:szCs w:val="24"/>
          <w:lang w:val="ro-RO"/>
        </w:rPr>
        <w:t xml:space="preserve"> </w:t>
      </w:r>
      <w:r w:rsidR="00AB13EF" w:rsidRPr="00907FCF">
        <w:rPr>
          <w:rFonts w:asciiTheme="minorHAnsi" w:eastAsia="Trebuchet MS" w:hAnsiTheme="minorHAnsi" w:cstheme="minorHAnsi"/>
          <w:color w:val="002060"/>
          <w:sz w:val="24"/>
          <w:szCs w:val="24"/>
          <w:lang w:val="ro-RO"/>
        </w:rPr>
        <w:t>din</w:t>
      </w:r>
      <w:r w:rsidR="00AB13EF" w:rsidRPr="00907FCF">
        <w:rPr>
          <w:rFonts w:asciiTheme="minorHAnsi" w:eastAsia="Trebuchet MS" w:hAnsiTheme="minorHAnsi" w:cstheme="minorHAnsi"/>
          <w:color w:val="002060"/>
          <w:spacing w:val="25"/>
          <w:sz w:val="24"/>
          <w:szCs w:val="24"/>
          <w:lang w:val="ro-RO"/>
        </w:rPr>
        <w:t xml:space="preserve"> </w:t>
      </w:r>
      <w:r w:rsidR="00AB13EF" w:rsidRPr="00907FCF">
        <w:rPr>
          <w:rFonts w:asciiTheme="minorHAnsi" w:eastAsia="Trebuchet MS" w:hAnsiTheme="minorHAnsi" w:cstheme="minorHAnsi"/>
          <w:i/>
          <w:color w:val="002060"/>
          <w:w w:val="103"/>
          <w:sz w:val="24"/>
          <w:szCs w:val="24"/>
          <w:lang w:val="ro-RO"/>
        </w:rPr>
        <w:t>Ghidul</w:t>
      </w:r>
      <w:r w:rsidR="00AB13EF" w:rsidRPr="00907FCF">
        <w:rPr>
          <w:rFonts w:asciiTheme="minorHAnsi" w:eastAsia="Trebuchet MS" w:hAnsiTheme="minorHAnsi" w:cstheme="minorHAnsi"/>
          <w:color w:val="002060"/>
          <w:sz w:val="24"/>
          <w:szCs w:val="24"/>
          <w:lang w:val="ro-RO"/>
        </w:rPr>
        <w:t xml:space="preserve"> </w:t>
      </w:r>
      <w:r w:rsidR="00AB13EF" w:rsidRPr="00907FCF">
        <w:rPr>
          <w:rFonts w:asciiTheme="minorHAnsi" w:eastAsia="Trebuchet MS" w:hAnsiTheme="minorHAnsi" w:cstheme="minorHAnsi"/>
          <w:i/>
          <w:color w:val="002060"/>
          <w:position w:val="-1"/>
          <w:sz w:val="24"/>
          <w:szCs w:val="24"/>
          <w:lang w:val="ro-RO"/>
        </w:rPr>
        <w:t>Solicitantului</w:t>
      </w:r>
      <w:r w:rsidR="00AB13EF" w:rsidRPr="00907FCF">
        <w:rPr>
          <w:rFonts w:asciiTheme="minorHAnsi" w:eastAsia="Trebuchet MS" w:hAnsiTheme="minorHAnsi" w:cstheme="minorHAnsi"/>
          <w:i/>
          <w:color w:val="002060"/>
          <w:spacing w:val="39"/>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aplicabil,</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position w:val="-1"/>
          <w:sz w:val="24"/>
          <w:szCs w:val="24"/>
          <w:lang w:val="ro-RO"/>
        </w:rPr>
        <w:t>respectiv</w:t>
      </w:r>
      <w:r w:rsidR="00AB13EF" w:rsidRPr="00907FCF">
        <w:rPr>
          <w:rFonts w:asciiTheme="minorHAnsi" w:eastAsia="Trebuchet MS" w:hAnsiTheme="minorHAnsi" w:cstheme="minorHAnsi"/>
          <w:color w:val="002060"/>
          <w:spacing w:val="27"/>
          <w:position w:val="-1"/>
          <w:sz w:val="24"/>
          <w:szCs w:val="24"/>
          <w:lang w:val="ro-RO"/>
        </w:rPr>
        <w:t xml:space="preserve"> </w:t>
      </w:r>
      <w:r w:rsidR="00AB13EF" w:rsidRPr="00907FCF">
        <w:rPr>
          <w:rFonts w:asciiTheme="minorHAnsi" w:eastAsia="Trebuchet MS" w:hAnsiTheme="minorHAnsi" w:cstheme="minorHAnsi"/>
          <w:color w:val="002060"/>
          <w:sz w:val="24"/>
          <w:szCs w:val="24"/>
          <w:lang w:val="ro-RO"/>
        </w:rPr>
        <w:t>ca</w:t>
      </w:r>
      <w:r w:rsidR="00AB13EF" w:rsidRPr="00907FCF">
        <w:rPr>
          <w:rFonts w:asciiTheme="minorHAnsi" w:eastAsia="Trebuchet MS" w:hAnsiTheme="minorHAnsi" w:cstheme="minorHAnsi"/>
          <w:color w:val="002060"/>
          <w:spacing w:val="20"/>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rat</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24"/>
          <w:sz w:val="24"/>
          <w:szCs w:val="24"/>
          <w:lang w:val="ro-RO"/>
        </w:rPr>
        <w:t xml:space="preserve"> </w:t>
      </w:r>
      <w:r w:rsidR="00AB13EF" w:rsidRPr="00907FCF">
        <w:rPr>
          <w:rFonts w:asciiTheme="minorHAnsi" w:eastAsia="Trebuchet MS" w:hAnsiTheme="minorHAnsi" w:cstheme="minorHAnsi"/>
          <w:color w:val="002060"/>
          <w:spacing w:val="-1"/>
          <w:sz w:val="24"/>
          <w:szCs w:val="24"/>
          <w:lang w:val="ro-RO"/>
        </w:rPr>
        <w:t>forfetar</w:t>
      </w:r>
      <w:r w:rsidR="00AB13EF" w:rsidRPr="00907FCF">
        <w:rPr>
          <w:rFonts w:asciiTheme="minorHAnsi" w:eastAsia="Trebuchet MS" w:hAnsiTheme="minorHAnsi" w:cstheme="minorHAnsi"/>
          <w:color w:val="002060"/>
          <w:sz w:val="24"/>
          <w:szCs w:val="24"/>
          <w:lang w:val="ro-RO"/>
        </w:rPr>
        <w:t>ă</w:t>
      </w:r>
      <w:r w:rsidR="00AB13EF" w:rsidRPr="00907FCF">
        <w:rPr>
          <w:rFonts w:asciiTheme="minorHAnsi" w:eastAsia="Trebuchet MS" w:hAnsiTheme="minorHAnsi" w:cstheme="minorHAnsi"/>
          <w:color w:val="002060"/>
          <w:spacing w:val="37"/>
          <w:sz w:val="24"/>
          <w:szCs w:val="24"/>
          <w:lang w:val="ro-RO"/>
        </w:rPr>
        <w:t xml:space="preserve"> </w:t>
      </w:r>
      <w:r w:rsidR="00C074A7" w:rsidRPr="00907FCF">
        <w:rPr>
          <w:rFonts w:asciiTheme="minorHAnsi" w:eastAsia="Trebuchet MS" w:hAnsiTheme="minorHAnsi" w:cstheme="minorHAnsi"/>
          <w:color w:val="002060"/>
          <w:sz w:val="24"/>
          <w:szCs w:val="24"/>
          <w:lang w:val="ro-RO"/>
        </w:rPr>
        <w:t xml:space="preserve">de </w:t>
      </w:r>
      <w:r w:rsidR="008C1AF1" w:rsidRPr="00907FCF">
        <w:rPr>
          <w:rFonts w:asciiTheme="minorHAnsi" w:eastAsia="Trebuchet MS" w:hAnsiTheme="minorHAnsi" w:cstheme="minorHAnsi"/>
          <w:color w:val="002060"/>
          <w:sz w:val="24"/>
          <w:szCs w:val="24"/>
          <w:lang w:val="ro-RO"/>
        </w:rPr>
        <w:t xml:space="preserve">maxim </w:t>
      </w:r>
      <w:r w:rsidR="00B93D1E" w:rsidRPr="00907FCF">
        <w:rPr>
          <w:rFonts w:asciiTheme="minorHAnsi" w:eastAsia="Trebuchet MS" w:hAnsiTheme="minorHAnsi" w:cstheme="minorHAnsi"/>
          <w:color w:val="002060"/>
          <w:sz w:val="24"/>
          <w:szCs w:val="24"/>
          <w:lang w:val="ro-RO"/>
        </w:rPr>
        <w:t>7</w:t>
      </w:r>
      <w:r w:rsidR="00C074A7" w:rsidRPr="00907FCF">
        <w:rPr>
          <w:rFonts w:asciiTheme="minorHAnsi" w:eastAsia="Trebuchet MS" w:hAnsiTheme="minorHAnsi" w:cstheme="minorHAnsi"/>
          <w:color w:val="002060"/>
          <w:sz w:val="24"/>
          <w:szCs w:val="24"/>
          <w:lang w:val="ro-RO"/>
        </w:rPr>
        <w:t>% din valoarea totală a cheltuielilor eligibile directe</w:t>
      </w:r>
      <w:r w:rsidR="00514B9A" w:rsidRPr="00907FCF">
        <w:rPr>
          <w:rFonts w:asciiTheme="minorHAnsi" w:eastAsia="Trebuchet MS" w:hAnsiTheme="minorHAnsi" w:cstheme="minorHAnsi"/>
          <w:color w:val="002060"/>
          <w:sz w:val="24"/>
          <w:szCs w:val="24"/>
          <w:lang w:val="ro-RO"/>
        </w:rPr>
        <w:t>,</w:t>
      </w:r>
      <w:r w:rsidR="00C074A7" w:rsidRPr="00907FCF">
        <w:rPr>
          <w:rFonts w:asciiTheme="minorHAnsi" w:eastAsia="Trebuchet MS" w:hAnsiTheme="minorHAnsi" w:cstheme="minorHAnsi"/>
          <w:color w:val="002060"/>
          <w:sz w:val="24"/>
          <w:szCs w:val="24"/>
          <w:lang w:val="ro-RO"/>
        </w:rPr>
        <w:t xml:space="preserve"> </w:t>
      </w:r>
    </w:p>
    <w:p w14:paraId="749D67C7" w14:textId="09EC5F33" w:rsidR="00680F22" w:rsidRPr="00907FCF"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 </w:t>
      </w:r>
      <w:r w:rsidR="00680F22" w:rsidRPr="00907FCF">
        <w:rPr>
          <w:rFonts w:asciiTheme="minorHAnsi" w:eastAsia="Trebuchet MS" w:hAnsiTheme="minorHAnsi" w:cstheme="minorHAnsi"/>
          <w:color w:val="002060"/>
          <w:spacing w:val="-1"/>
          <w:sz w:val="24"/>
          <w:szCs w:val="24"/>
          <w:lang w:val="ro-RO"/>
        </w:rPr>
        <w:t xml:space="preserve">Bugetul alocat </w:t>
      </w:r>
      <w:r w:rsidR="005F401B" w:rsidRPr="00907FCF">
        <w:rPr>
          <w:rFonts w:asciiTheme="minorHAnsi" w:eastAsia="Trebuchet MS" w:hAnsiTheme="minorHAnsi" w:cstheme="minorHAnsi"/>
          <w:color w:val="002060"/>
          <w:spacing w:val="-1"/>
          <w:sz w:val="24"/>
          <w:szCs w:val="24"/>
          <w:lang w:val="ro-RO"/>
        </w:rPr>
        <w:t>activității sau</w:t>
      </w:r>
      <w:r w:rsidR="00680F22" w:rsidRPr="00907FCF">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907FCF">
        <w:rPr>
          <w:rFonts w:asciiTheme="minorHAnsi" w:eastAsia="Trebuchet MS" w:hAnsiTheme="minorHAnsi" w:cstheme="minorHAnsi"/>
          <w:color w:val="002060"/>
          <w:spacing w:val="-1"/>
          <w:sz w:val="24"/>
          <w:szCs w:val="24"/>
          <w:lang w:val="ro-RO"/>
        </w:rPr>
        <w:t>aplicabil</w:t>
      </w:r>
      <w:r w:rsidR="00744896" w:rsidRPr="00907FCF">
        <w:rPr>
          <w:rFonts w:asciiTheme="minorHAnsi" w:eastAsia="Trebuchet MS" w:hAnsiTheme="minorHAnsi" w:cstheme="minorHAnsi"/>
          <w:color w:val="002060"/>
          <w:spacing w:val="-1"/>
          <w:sz w:val="24"/>
          <w:szCs w:val="24"/>
          <w:lang w:val="ro-RO"/>
        </w:rPr>
        <w:t>;</w:t>
      </w:r>
    </w:p>
    <w:p w14:paraId="412DD042" w14:textId="3DB76E94" w:rsidR="000B3971" w:rsidRPr="00907FCF" w:rsidRDefault="00AB13EF" w:rsidP="006D7C5C">
      <w:pPr>
        <w:spacing w:before="6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001C0D89" w:rsidRPr="00907FCF">
        <w:rPr>
          <w:rFonts w:asciiTheme="minorHAnsi" w:eastAsia="Trebuchet MS" w:hAnsiTheme="minorHAnsi" w:cstheme="minorHAnsi"/>
          <w:color w:val="002060"/>
          <w:spacing w:val="1"/>
          <w:sz w:val="24"/>
          <w:szCs w:val="24"/>
          <w:lang w:val="ro-RO"/>
        </w:rPr>
        <w:t>2</w:t>
      </w:r>
      <w:r w:rsidR="00A3286C" w:rsidRPr="00907FCF">
        <w:rPr>
          <w:rFonts w:asciiTheme="minorHAnsi" w:eastAsia="Trebuchet MS" w:hAnsiTheme="minorHAnsi" w:cstheme="minorHAnsi"/>
          <w:color w:val="002060"/>
          <w:spacing w:val="1"/>
          <w:sz w:val="24"/>
          <w:szCs w:val="24"/>
          <w:lang w:val="ro-RO"/>
        </w:rPr>
        <w:t>)</w:t>
      </w:r>
      <w:r w:rsidR="00F70703"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validării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solicita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verifica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toate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 precum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001F2174" w:rsidRPr="00907FCF">
        <w:rPr>
          <w:rFonts w:asciiTheme="minorHAnsi" w:eastAsia="Trebuchet MS" w:hAnsiTheme="minorHAnsi" w:cstheme="minorHAnsi"/>
          <w:color w:val="002060"/>
          <w:spacing w:val="-2"/>
          <w:w w:val="103"/>
          <w:sz w:val="24"/>
          <w:szCs w:val="24"/>
          <w:lang w:val="ro-RO"/>
        </w:rPr>
        <w:t xml:space="preserve">indicatorilor de etapă și </w:t>
      </w:r>
      <w:r w:rsidR="00A7483D" w:rsidRPr="00907FCF">
        <w:rPr>
          <w:rFonts w:asciiTheme="minorHAnsi" w:eastAsia="Trebuchet MS" w:hAnsiTheme="minorHAnsi" w:cstheme="minorHAnsi"/>
          <w:color w:val="002060"/>
          <w:spacing w:val="-4"/>
          <w:sz w:val="24"/>
          <w:szCs w:val="24"/>
          <w:lang w:val="ro-RO"/>
        </w:rPr>
        <w:t>r</w:t>
      </w:r>
      <w:r w:rsidR="00A7483D" w:rsidRPr="00907FCF">
        <w:rPr>
          <w:rFonts w:asciiTheme="minorHAnsi" w:eastAsia="Trebuchet MS" w:hAnsiTheme="minorHAnsi" w:cstheme="minorHAnsi"/>
          <w:color w:val="002060"/>
          <w:spacing w:val="1"/>
          <w:sz w:val="24"/>
          <w:szCs w:val="24"/>
          <w:lang w:val="ro-RO"/>
        </w:rPr>
        <w:t>a</w:t>
      </w:r>
      <w:r w:rsidR="00A7483D" w:rsidRPr="00907FCF">
        <w:rPr>
          <w:rFonts w:asciiTheme="minorHAnsi" w:eastAsia="Trebuchet MS" w:hAnsiTheme="minorHAnsi" w:cstheme="minorHAnsi"/>
          <w:color w:val="002060"/>
          <w:spacing w:val="-1"/>
          <w:sz w:val="24"/>
          <w:szCs w:val="24"/>
          <w:lang w:val="ro-RO"/>
        </w:rPr>
        <w:t>poartel</w:t>
      </w:r>
      <w:r w:rsidR="00A7483D" w:rsidRPr="00907FCF">
        <w:rPr>
          <w:rFonts w:asciiTheme="minorHAnsi" w:eastAsia="Trebuchet MS" w:hAnsiTheme="minorHAnsi" w:cstheme="minorHAnsi"/>
          <w:color w:val="002060"/>
          <w:sz w:val="24"/>
          <w:szCs w:val="24"/>
          <w:lang w:val="ro-RO"/>
        </w:rPr>
        <w:t>or</w:t>
      </w:r>
      <w:r w:rsidR="00A7483D" w:rsidRPr="00907FCF">
        <w:rPr>
          <w:rFonts w:asciiTheme="minorHAnsi" w:eastAsia="Trebuchet MS" w:hAnsiTheme="minorHAnsi" w:cstheme="minorHAnsi"/>
          <w:color w:val="002060"/>
          <w:spacing w:val="37"/>
          <w:sz w:val="24"/>
          <w:szCs w:val="24"/>
          <w:lang w:val="ro-RO"/>
        </w:rPr>
        <w:t xml:space="preserve"> </w:t>
      </w:r>
      <w:r w:rsidR="00D3357D" w:rsidRPr="00907FCF">
        <w:rPr>
          <w:rFonts w:asciiTheme="minorHAnsi" w:eastAsia="Trebuchet MS" w:hAnsiTheme="minorHAnsi" w:cstheme="minorHAnsi"/>
          <w:color w:val="002060"/>
          <w:sz w:val="24"/>
          <w:szCs w:val="24"/>
          <w:lang w:val="ro-RO"/>
        </w:rPr>
        <w:t xml:space="preserve">de progres </w:t>
      </w:r>
      <w:r w:rsidRPr="00907FCF">
        <w:rPr>
          <w:rFonts w:asciiTheme="minorHAnsi" w:eastAsia="Trebuchet MS" w:hAnsiTheme="minorHAnsi" w:cstheme="minorHAnsi"/>
          <w:color w:val="002060"/>
          <w:spacing w:val="-1"/>
          <w:sz w:val="24"/>
          <w:szCs w:val="24"/>
          <w:lang w:val="ro-RO"/>
        </w:rPr>
        <w:t>transmis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supor</w:t>
      </w:r>
      <w:r w:rsidRPr="00907FCF">
        <w:rPr>
          <w:rFonts w:asciiTheme="minorHAnsi" w:eastAsia="Trebuchet MS" w:hAnsiTheme="minorHAnsi" w:cstheme="minorHAnsi"/>
          <w:color w:val="002060"/>
          <w:sz w:val="24"/>
          <w:szCs w:val="24"/>
          <w:lang w:val="ro-RO"/>
        </w:rPr>
        <w:t>t justificative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declarat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vo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prezentat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solicitarea</w:t>
      </w:r>
      <w:r w:rsidRPr="00907FCF">
        <w:rPr>
          <w:rFonts w:asciiTheme="minorHAnsi" w:eastAsia="Trebuchet MS" w:hAnsiTheme="minorHAnsi" w:cstheme="minorHAnsi"/>
          <w:color w:val="002060"/>
          <w:spacing w:val="21"/>
          <w:sz w:val="24"/>
          <w:szCs w:val="24"/>
          <w:lang w:val="ro-RO"/>
        </w:rPr>
        <w:t xml:space="preserve"> 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documentel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subsecvente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emis</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1B63F2CC" w14:textId="4119EBFF" w:rsidR="00A10484" w:rsidRPr="00907FCF" w:rsidRDefault="00BD0D87" w:rsidP="006D7C5C">
      <w:pPr>
        <w:spacing w:before="6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w w:val="103"/>
          <w:sz w:val="24"/>
          <w:szCs w:val="24"/>
          <w:lang w:val="ro-RO"/>
        </w:rPr>
        <w:t>(</w:t>
      </w:r>
      <w:r w:rsidR="001C0D89" w:rsidRPr="00907FCF">
        <w:rPr>
          <w:rFonts w:asciiTheme="minorHAnsi" w:eastAsia="Trebuchet MS" w:hAnsiTheme="minorHAnsi" w:cstheme="minorHAnsi"/>
          <w:color w:val="002060"/>
          <w:w w:val="103"/>
          <w:sz w:val="24"/>
          <w:szCs w:val="24"/>
          <w:lang w:val="ro-RO"/>
        </w:rPr>
        <w:t>3</w:t>
      </w:r>
      <w:r w:rsidR="00A3286C" w:rsidRPr="00907FCF">
        <w:rPr>
          <w:rFonts w:asciiTheme="minorHAnsi" w:eastAsia="Trebuchet MS" w:hAnsiTheme="minorHAnsi" w:cstheme="minorHAnsi"/>
          <w:color w:val="002060"/>
          <w:w w:val="103"/>
          <w:sz w:val="24"/>
          <w:szCs w:val="24"/>
          <w:lang w:val="ro-RO"/>
        </w:rPr>
        <w:t>)</w:t>
      </w:r>
      <w:r w:rsidR="00F70703"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907FCF">
        <w:rPr>
          <w:rFonts w:asciiTheme="minorHAnsi" w:eastAsia="Trebuchet MS" w:hAnsiTheme="minorHAnsi" w:cstheme="minorHAnsi"/>
          <w:color w:val="002060"/>
          <w:w w:val="103"/>
          <w:sz w:val="24"/>
          <w:szCs w:val="24"/>
          <w:lang w:val="ro-RO"/>
        </w:rPr>
        <w:t>AM</w:t>
      </w:r>
      <w:r w:rsidRPr="00907FCF">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907FCF">
        <w:rPr>
          <w:rFonts w:asciiTheme="minorHAnsi" w:eastAsia="Trebuchet MS" w:hAnsiTheme="minorHAnsi" w:cstheme="minorHAnsi"/>
          <w:color w:val="002060"/>
          <w:w w:val="103"/>
          <w:sz w:val="24"/>
          <w:szCs w:val="24"/>
          <w:lang w:val="ro-RO"/>
        </w:rPr>
        <w:t>în</w:t>
      </w:r>
      <w:r w:rsidRPr="00907FCF">
        <w:rPr>
          <w:rFonts w:asciiTheme="minorHAnsi" w:eastAsia="Trebuchet MS" w:hAnsiTheme="minorHAnsi" w:cstheme="minorHAnsi"/>
          <w:color w:val="002060"/>
          <w:w w:val="103"/>
          <w:sz w:val="24"/>
          <w:szCs w:val="24"/>
          <w:lang w:val="ro-RO"/>
        </w:rPr>
        <w:t xml:space="preserve">  contractul  de  finanțare</w:t>
      </w:r>
      <w:r w:rsidR="0097654B" w:rsidRPr="00907FCF">
        <w:rPr>
          <w:rFonts w:asciiTheme="minorHAnsi" w:eastAsia="Trebuchet MS" w:hAnsiTheme="minorHAnsi" w:cstheme="minorHAnsi"/>
          <w:color w:val="002060"/>
          <w:w w:val="103"/>
          <w:sz w:val="24"/>
          <w:szCs w:val="24"/>
          <w:lang w:val="ro-RO"/>
        </w:rPr>
        <w:t xml:space="preserve"> </w:t>
      </w:r>
      <w:r w:rsidR="00453BCB" w:rsidRPr="00907FCF">
        <w:rPr>
          <w:rFonts w:asciiTheme="minorHAnsi" w:eastAsia="Trebuchet MS" w:hAnsiTheme="minorHAnsi" w:cstheme="minorHAnsi"/>
          <w:color w:val="002060"/>
          <w:w w:val="103"/>
          <w:sz w:val="24"/>
          <w:szCs w:val="24"/>
          <w:lang w:val="ro-RO"/>
        </w:rPr>
        <w:t>– condiții generale</w:t>
      </w:r>
      <w:r w:rsidRPr="00907FCF">
        <w:rPr>
          <w:rFonts w:asciiTheme="minorHAnsi" w:eastAsia="Trebuchet MS" w:hAnsiTheme="minorHAnsi" w:cstheme="minorHAnsi"/>
          <w:color w:val="002060"/>
          <w:w w:val="103"/>
          <w:sz w:val="24"/>
          <w:szCs w:val="24"/>
          <w:lang w:val="ro-RO"/>
        </w:rPr>
        <w:t xml:space="preserve">  la  art.</w:t>
      </w:r>
      <w:r w:rsidR="00453BCB"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907FCF">
        <w:rPr>
          <w:rFonts w:asciiTheme="minorHAnsi" w:eastAsia="Trebuchet MS" w:hAnsiTheme="minorHAnsi" w:cstheme="minorHAnsi"/>
          <w:color w:val="002060"/>
          <w:w w:val="103"/>
          <w:sz w:val="24"/>
          <w:szCs w:val="24"/>
          <w:lang w:val="ro-RO"/>
        </w:rPr>
        <w:t>.</w:t>
      </w:r>
    </w:p>
    <w:p w14:paraId="64663E58" w14:textId="0BA21DB1" w:rsidR="00A10484" w:rsidRPr="00907FCF" w:rsidRDefault="00A10484" w:rsidP="006D7C5C">
      <w:pPr>
        <w:spacing w:before="60"/>
        <w:ind w:right="2999"/>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C7786A" w:rsidRPr="00907FCF">
        <w:rPr>
          <w:rFonts w:asciiTheme="minorHAnsi" w:eastAsia="Trebuchet MS" w:hAnsiTheme="minorHAnsi" w:cstheme="minorHAnsi"/>
          <w:b/>
          <w:bCs/>
          <w:color w:val="002060"/>
          <w:sz w:val="24"/>
          <w:szCs w:val="24"/>
          <w:lang w:val="ro-RO"/>
        </w:rPr>
        <w:t>2</w:t>
      </w:r>
      <w:r w:rsidRPr="00907FCF">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907FCF" w:rsidRDefault="005642C9" w:rsidP="006D7C5C">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ab/>
      </w:r>
      <w:r w:rsidR="0010301F" w:rsidRPr="00907FCF">
        <w:rPr>
          <w:rFonts w:asciiTheme="minorHAnsi" w:eastAsia="Trebuchet MS" w:hAnsiTheme="minorHAnsi" w:cstheme="minorHAnsi"/>
          <w:color w:val="002060"/>
          <w:sz w:val="24"/>
          <w:szCs w:val="24"/>
          <w:lang w:val="ro-RO"/>
        </w:rPr>
        <w:t>In completarea prevederilor a</w:t>
      </w:r>
      <w:r w:rsidRPr="00907FCF">
        <w:rPr>
          <w:rFonts w:asciiTheme="minorHAnsi" w:eastAsia="Trebuchet MS" w:hAnsiTheme="minorHAnsi" w:cstheme="minorHAnsi"/>
          <w:color w:val="002060"/>
          <w:sz w:val="24"/>
          <w:szCs w:val="24"/>
          <w:lang w:val="ro-RO"/>
        </w:rPr>
        <w:t xml:space="preserve">rt. 5 si 6 din Contractul de finanțare </w:t>
      </w:r>
      <w:r w:rsidR="008D66FC" w:rsidRPr="00907FCF">
        <w:rPr>
          <w:rFonts w:asciiTheme="minorHAnsi" w:eastAsia="Trebuchet MS" w:hAnsiTheme="minorHAnsi" w:cstheme="minorHAnsi"/>
          <w:color w:val="002060"/>
          <w:sz w:val="24"/>
          <w:szCs w:val="24"/>
          <w:lang w:val="ro-RO"/>
        </w:rPr>
        <w:t xml:space="preserve">– condiții generale </w:t>
      </w:r>
      <w:r w:rsidR="0010301F" w:rsidRPr="00907FCF">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907FCF" w:rsidRDefault="0010301F" w:rsidP="006D7C5C">
      <w:pPr>
        <w:spacing w:before="60"/>
        <w:ind w:right="265"/>
        <w:jc w:val="both"/>
        <w:rPr>
          <w:rFonts w:asciiTheme="minorHAnsi" w:eastAsia="Trebuchet MS" w:hAnsiTheme="minorHAnsi" w:cstheme="minorHAnsi"/>
          <w:b/>
          <w:bCs/>
          <w:color w:val="002060"/>
          <w:sz w:val="24"/>
          <w:szCs w:val="24"/>
          <w:lang w:val="ro-RO"/>
        </w:rPr>
      </w:pPr>
      <w:r w:rsidRPr="00907FCF" w:rsidDel="0010301F">
        <w:rPr>
          <w:rFonts w:asciiTheme="minorHAnsi" w:eastAsia="Trebuchet MS" w:hAnsiTheme="minorHAnsi" w:cstheme="minorHAnsi"/>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w:t>
      </w:r>
      <w:r w:rsidR="0080739A" w:rsidRPr="00907FCF">
        <w:rPr>
          <w:rFonts w:asciiTheme="minorHAnsi" w:eastAsia="Trebuchet MS" w:hAnsiTheme="minorHAnsi" w:cstheme="minorHAnsi"/>
          <w:b/>
          <w:bCs/>
          <w:color w:val="002060"/>
          <w:sz w:val="24"/>
          <w:szCs w:val="24"/>
          <w:lang w:val="ro-RO"/>
        </w:rPr>
        <w:t xml:space="preserve"> </w:t>
      </w:r>
      <w:r w:rsidR="00A10484" w:rsidRPr="00907FCF">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907FCF" w:rsidRDefault="00A10484" w:rsidP="006D7C5C">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80739A"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  n</w:t>
      </w:r>
      <w:r w:rsidRPr="00907FCF">
        <w:rPr>
          <w:rFonts w:asciiTheme="minorHAnsi" w:eastAsia="Trebuchet MS" w:hAnsiTheme="minorHAnsi" w:cstheme="minorHAnsi"/>
          <w:color w:val="002060"/>
          <w:spacing w:val="-1"/>
          <w:sz w:val="24"/>
          <w:szCs w:val="24"/>
          <w:lang w:val="ro-RO"/>
        </w:rPr>
        <w:t>um</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propri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 xml:space="preserve">parteneri, </w:t>
      </w:r>
      <w:r w:rsidRPr="00907FCF">
        <w:rPr>
          <w:rFonts w:asciiTheme="minorHAnsi" w:eastAsia="Trebuchet MS" w:hAnsiTheme="minorHAnsi" w:cstheme="minorHAnsi"/>
          <w:color w:val="002060"/>
          <w:spacing w:val="-1"/>
          <w:sz w:val="24"/>
          <w:szCs w:val="24"/>
          <w:lang w:val="ro-RO"/>
        </w:rPr>
        <w:t>alţi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 7 alin.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sz w:val="24"/>
          <w:szCs w:val="24"/>
          <w:lang w:val="ro-RO"/>
        </w:rPr>
        <w:t>(8</w:t>
      </w:r>
      <w:r w:rsidRPr="00907FCF">
        <w:rPr>
          <w:rFonts w:asciiTheme="minorHAnsi" w:eastAsia="Trebuchet MS" w:hAnsiTheme="minorHAnsi" w:cstheme="minorHAnsi"/>
          <w:color w:val="002060"/>
          <w:sz w:val="24"/>
          <w:szCs w:val="24"/>
          <w:lang w:val="ro-RO"/>
        </w:rPr>
        <w:t xml:space="preserve">) </w:t>
      </w:r>
      <w:r w:rsidR="00DD3CF6" w:rsidRPr="00907FCF">
        <w:rPr>
          <w:rFonts w:asciiTheme="minorHAnsi" w:eastAsia="Trebuchet MS" w:hAnsiTheme="minorHAnsi" w:cstheme="minorHAnsi"/>
          <w:color w:val="002060"/>
          <w:sz w:val="24"/>
          <w:szCs w:val="24"/>
          <w:lang w:val="ro-RO"/>
        </w:rPr>
        <w:t xml:space="preserve">și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3"/>
          <w:sz w:val="24"/>
          <w:szCs w:val="24"/>
          <w:lang w:val="ro-RO"/>
        </w:rPr>
        <w:t xml:space="preserve"> </w:t>
      </w:r>
      <w:r w:rsidR="00D779F0" w:rsidRPr="00907FCF">
        <w:rPr>
          <w:rFonts w:asciiTheme="minorHAnsi" w:eastAsia="Trebuchet MS" w:hAnsiTheme="minorHAnsi" w:cstheme="minorHAnsi"/>
          <w:color w:val="002060"/>
          <w:spacing w:val="13"/>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acordă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tranş</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maximum</w:t>
      </w:r>
      <w:r w:rsidRPr="00907FCF">
        <w:rPr>
          <w:rFonts w:asciiTheme="minorHAnsi" w:eastAsia="Trebuchet MS" w:hAnsiTheme="minorHAnsi" w:cstheme="minorHAnsi"/>
          <w:color w:val="002060"/>
          <w:sz w:val="24"/>
          <w:szCs w:val="24"/>
          <w:lang w:val="ro-RO"/>
        </w:rPr>
        <w:t xml:space="preserve"> 10%</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eligibilă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depăşirea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valorii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totale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eligibile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contractului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6BB51179" w14:textId="68F6B258"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C61561"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lastRenderedPageBreak/>
        <w:t>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urmeaz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utilizeze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preveder</w:t>
      </w:r>
      <w:r w:rsidRPr="00907FCF">
        <w:rPr>
          <w:rFonts w:asciiTheme="minorHAnsi" w:eastAsia="Trebuchet MS" w:hAnsiTheme="minorHAnsi" w:cstheme="minorHAnsi"/>
          <w:color w:val="002060"/>
          <w:spacing w:val="5"/>
          <w:sz w:val="24"/>
          <w:szCs w:val="24"/>
          <w:lang w:val="ro-RO"/>
        </w:rPr>
        <w:t>i</w:t>
      </w:r>
      <w:r w:rsidRPr="00907FCF">
        <w:rPr>
          <w:rFonts w:asciiTheme="minorHAnsi" w:eastAsia="Trebuchet MS" w:hAnsiTheme="minorHAnsi" w:cstheme="minorHAnsi"/>
          <w:color w:val="002060"/>
          <w:spacing w:val="-1"/>
          <w:sz w:val="24"/>
          <w:szCs w:val="24"/>
          <w:lang w:val="ro-RO"/>
        </w:rPr>
        <w:t>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 prevederilor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integrantă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 acestuia.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 către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AM/OI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efectuează verificarea cererii </w:t>
      </w:r>
      <w:r w:rsidRPr="00907FCF">
        <w:rPr>
          <w:rFonts w:asciiTheme="minorHAnsi" w:eastAsia="Trebuchet MS" w:hAnsiTheme="minorHAnsi" w:cstheme="minorHAnsi"/>
          <w:color w:val="002060"/>
          <w:spacing w:val="9"/>
          <w:sz w:val="24"/>
          <w:szCs w:val="24"/>
          <w:lang w:val="ro-RO"/>
        </w:rPr>
        <w:t>de</w:t>
      </w:r>
      <w:r w:rsidRPr="00907FCF">
        <w:rPr>
          <w:rFonts w:asciiTheme="minorHAnsi" w:eastAsia="Trebuchet MS" w:hAnsiTheme="minorHAnsi" w:cstheme="minorHAnsi"/>
          <w:color w:val="002060"/>
          <w:sz w:val="24"/>
          <w:szCs w:val="24"/>
          <w:lang w:val="ro-RO"/>
        </w:rPr>
        <w:t xml:space="preserve">  prefina</w:t>
      </w:r>
      <w:r w:rsidRPr="00907FCF">
        <w:rPr>
          <w:rFonts w:asciiTheme="minorHAnsi" w:eastAsia="Trebuchet MS" w:hAnsiTheme="minorHAnsi" w:cstheme="minorHAnsi"/>
          <w:color w:val="002060"/>
          <w:spacing w:val="-1"/>
          <w:sz w:val="24"/>
          <w:szCs w:val="24"/>
          <w:lang w:val="ro-RO"/>
        </w:rPr>
        <w:t>nțare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5"/>
          <w:sz w:val="24"/>
          <w:szCs w:val="24"/>
          <w:lang w:val="ro-RO"/>
        </w:rPr>
        <w:t>efectuarea</w:t>
      </w:r>
      <w:r w:rsidRPr="00907FCF">
        <w:rPr>
          <w:rFonts w:asciiTheme="minorHAnsi" w:eastAsia="Trebuchet MS" w:hAnsiTheme="minorHAnsi" w:cstheme="minorHAnsi"/>
          <w:color w:val="002060"/>
          <w:sz w:val="24"/>
          <w:szCs w:val="24"/>
          <w:lang w:val="ro-RO"/>
        </w:rPr>
        <w:t xml:space="preserve"> verificărilor, </w:t>
      </w:r>
      <w:r w:rsidRPr="00907FCF">
        <w:rPr>
          <w:rFonts w:asciiTheme="minorHAnsi" w:eastAsia="Trebuchet MS" w:hAnsiTheme="minorHAnsi" w:cstheme="minorHAnsi"/>
          <w:color w:val="002060"/>
          <w:spacing w:val="-2"/>
          <w:w w:val="103"/>
          <w:sz w:val="24"/>
          <w:szCs w:val="24"/>
          <w:lang w:val="ro-RO"/>
        </w:rPr>
        <w:t>A</w:t>
      </w:r>
      <w:r w:rsidRPr="00907FCF">
        <w:rPr>
          <w:rFonts w:asciiTheme="minorHAnsi" w:eastAsia="Trebuchet MS" w:hAnsiTheme="minorHAnsi" w:cstheme="minorHAnsi"/>
          <w:color w:val="002060"/>
          <w:w w:val="103"/>
          <w:sz w:val="24"/>
          <w:szCs w:val="24"/>
          <w:lang w:val="ro-RO"/>
        </w:rPr>
        <w:t xml:space="preserve">M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parteneriat/partenerilo</w:t>
      </w:r>
      <w:r w:rsidRPr="00907FCF">
        <w:rPr>
          <w:rFonts w:asciiTheme="minorHAnsi" w:eastAsia="Trebuchet MS" w:hAnsiTheme="minorHAnsi" w:cstheme="minorHAnsi"/>
          <w:color w:val="002060"/>
          <w:sz w:val="24"/>
          <w:szCs w:val="24"/>
          <w:lang w:val="ro-RO"/>
        </w:rPr>
        <w:t>r valoarea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mbursabile,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resurse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sale.</w:t>
      </w:r>
    </w:p>
    <w:p w14:paraId="1C6C3DDA" w14:textId="10636B1E"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Transferul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prezentând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 beneficiar</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condiţiile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alin. (1),</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se realizează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condiţia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îndeplinirii </w:t>
      </w:r>
      <w:r w:rsidRPr="00907FCF">
        <w:rPr>
          <w:rFonts w:asciiTheme="minorHAnsi" w:eastAsia="Trebuchet MS" w:hAnsiTheme="minorHAnsi" w:cstheme="minorHAnsi"/>
          <w:color w:val="002060"/>
          <w:sz w:val="24"/>
          <w:szCs w:val="24"/>
          <w:lang w:val="ro-RO"/>
        </w:rPr>
        <w:t>cumulative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următoarelor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cerinţe:</w:t>
      </w:r>
    </w:p>
    <w:p w14:paraId="7F8DA770" w14:textId="2C008D86"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unei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prefinanțare,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fiecar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tra</w:t>
      </w:r>
      <w:r w:rsidRPr="00907FCF">
        <w:rPr>
          <w:rFonts w:asciiTheme="minorHAnsi" w:eastAsia="Trebuchet MS" w:hAnsiTheme="minorHAnsi" w:cstheme="minorHAnsi"/>
          <w:color w:val="002060"/>
          <w:w w:val="103"/>
          <w:sz w:val="24"/>
          <w:szCs w:val="24"/>
          <w:lang w:val="ro-RO"/>
        </w:rPr>
        <w:t>nșă</w:t>
      </w:r>
      <w:r w:rsidR="000A4139" w:rsidRPr="00907FCF">
        <w:rPr>
          <w:rFonts w:asciiTheme="minorHAnsi" w:eastAsia="Trebuchet MS" w:hAnsiTheme="minorHAnsi" w:cstheme="minorHAnsi"/>
          <w:color w:val="002060"/>
          <w:w w:val="103"/>
          <w:sz w:val="24"/>
          <w:szCs w:val="24"/>
          <w:lang w:val="ro-RO"/>
        </w:rPr>
        <w:t>;</w:t>
      </w:r>
    </w:p>
    <w:p w14:paraId="785D6C52"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existe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pentru </w:t>
      </w:r>
      <w:r w:rsidRPr="00907FCF">
        <w:rPr>
          <w:rFonts w:asciiTheme="minorHAnsi" w:eastAsia="Trebuchet MS" w:hAnsiTheme="minorHAnsi" w:cstheme="minorHAnsi"/>
          <w:color w:val="002060"/>
          <w:sz w:val="24"/>
          <w:szCs w:val="24"/>
          <w:lang w:val="ro-RO"/>
        </w:rPr>
        <w:t>activit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țile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proprii/partenerilor</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unde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prefinanțării.</w:t>
      </w:r>
    </w:p>
    <w:p w14:paraId="331170B6"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efectu</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lei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3F1DD7C0"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76EAAE39" w14:textId="77777777" w:rsidR="00A10484" w:rsidRPr="00907FCF" w:rsidRDefault="00A10484" w:rsidP="006D7C5C">
      <w:pPr>
        <w:spacing w:before="60"/>
        <w:ind w:left="133" w:right="235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42AB9DE" w14:textId="5111238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w w:val="103"/>
          <w:sz w:val="24"/>
          <w:szCs w:val="24"/>
          <w:lang w:val="ro-RO"/>
        </w:rPr>
        <w:t>Partenerului:</w:t>
      </w:r>
    </w:p>
    <w:p w14:paraId="1629488D"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Titular cont:</w:t>
      </w:r>
    </w:p>
    <w:p w14:paraId="1604FEFC"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6C91E362"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cod IBAN: Titular cont:</w:t>
      </w:r>
    </w:p>
    <w:p w14:paraId="00F68F6E" w14:textId="77777777"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xml:space="preserve">Solicitările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ordare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tranşelor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excepţia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907FCF">
        <w:rPr>
          <w:rFonts w:asciiTheme="minorHAnsi" w:eastAsia="Trebuchet MS" w:hAnsiTheme="minorHAnsi" w:cstheme="minorHAnsi"/>
          <w:color w:val="002060"/>
          <w:w w:val="103"/>
          <w:sz w:val="24"/>
          <w:szCs w:val="24"/>
          <w:lang w:val="ro-RO"/>
        </w:rPr>
        <w:t>.</w:t>
      </w:r>
    </w:p>
    <w:p w14:paraId="4311BD6A"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pacing w:val="8"/>
          <w:sz w:val="24"/>
          <w:szCs w:val="24"/>
          <w:lang w:val="ro-RO"/>
        </w:rPr>
        <w:t xml:space="preserve">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w:t>
      </w:r>
      <w:r w:rsidRPr="00907FCF">
        <w:rPr>
          <w:rFonts w:asciiTheme="minorHAnsi" w:eastAsia="Trebuchet MS" w:hAnsiTheme="minorHAnsi" w:cstheme="minorHAnsi"/>
          <w:color w:val="002060"/>
          <w:spacing w:val="8"/>
          <w:sz w:val="24"/>
          <w:szCs w:val="24"/>
          <w:lang w:val="ro-RO"/>
        </w:rPr>
        <w:lastRenderedPageBreak/>
        <w:t>la data la care autoritatea de management a virat tranşa de prefinanţare în contul beneficiarului, fără a depăşi durata contractului de finanţare.</w:t>
      </w:r>
    </w:p>
    <w:p w14:paraId="1A9C5DF8" w14:textId="1B9FF39C" w:rsidR="00A10484" w:rsidRPr="00907FCF"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Beneficiari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just</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ficat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refinanţării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tranşă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prefinanţare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 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obligaţ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justific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acestei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înainte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depuneri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une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alt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C38676" w14:textId="45D64664"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Beneficiarii/Liderii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lizarea prefinantarii potrivit prevederilor alin. (5)</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obliga</w:t>
      </w:r>
      <w:r w:rsidRPr="00907FCF">
        <w:rPr>
          <w:rFonts w:asciiTheme="minorHAnsi" w:eastAsia="Trebuchet MS" w:hAnsiTheme="minorHAnsi" w:cstheme="minorHAnsi"/>
          <w:color w:val="002060"/>
          <w:spacing w:val="-1"/>
          <w:sz w:val="24"/>
          <w:szCs w:val="24"/>
          <w:lang w:val="ro-RO"/>
        </w:rPr>
        <w:t>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integrale/parţiale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acesteia.  </w:t>
      </w:r>
    </w:p>
    <w:p w14:paraId="710A1762" w14:textId="66D5A7D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19009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e/cereri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recuper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întreaga</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acordat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tranşă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nejustificată</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propune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2B30057C"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notifică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beneficiarul/liderul  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parteneriat/partenerii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privir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spacing w:val="-1"/>
          <w:w w:val="103"/>
          <w:sz w:val="24"/>
          <w:szCs w:val="24"/>
          <w:lang w:val="ro-RO"/>
        </w:rPr>
        <w:t>8</w:t>
      </w:r>
      <w:r w:rsidRPr="00907FCF">
        <w:rPr>
          <w:rFonts w:asciiTheme="minorHAnsi" w:eastAsia="Trebuchet MS" w:hAnsiTheme="minorHAnsi" w:cstheme="minorHAnsi"/>
          <w:color w:val="002060"/>
          <w:spacing w:val="-2"/>
          <w:w w:val="103"/>
          <w:sz w:val="24"/>
          <w:szCs w:val="24"/>
          <w:lang w:val="ro-RO"/>
        </w:rPr>
        <w:t>).</w:t>
      </w:r>
    </w:p>
    <w:p w14:paraId="6C4F3BB0" w14:textId="7AAA82C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(11)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a</w:t>
      </w:r>
      <w:r w:rsidRPr="00907FCF">
        <w:rPr>
          <w:rFonts w:asciiTheme="minorHAnsi" w:eastAsia="Trebuchet MS" w:hAnsiTheme="minorHAnsi" w:cstheme="minorHAnsi"/>
          <w:color w:val="002060"/>
          <w:spacing w:val="-1"/>
          <w:sz w:val="24"/>
          <w:szCs w:val="24"/>
          <w:lang w:val="ro-RO"/>
        </w:rPr>
        <w:t>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restituie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  la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15</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no</w:t>
      </w:r>
      <w:r w:rsidRPr="00907FCF">
        <w:rPr>
          <w:rFonts w:asciiTheme="minorHAnsi" w:eastAsia="Trebuchet MS" w:hAnsiTheme="minorHAnsi" w:cstheme="minorHAnsi"/>
          <w:color w:val="002060"/>
          <w:spacing w:val="-5"/>
          <w:w w:val="103"/>
          <w:sz w:val="24"/>
          <w:szCs w:val="24"/>
          <w:lang w:val="ro-RO"/>
        </w:rPr>
        <w:t>t</w:t>
      </w:r>
      <w:r w:rsidRPr="00907FCF">
        <w:rPr>
          <w:rFonts w:asciiTheme="minorHAnsi" w:eastAsia="Trebuchet MS" w:hAnsiTheme="minorHAnsi" w:cstheme="minorHAnsi"/>
          <w:color w:val="002060"/>
          <w:w w:val="103"/>
          <w:sz w:val="24"/>
          <w:szCs w:val="24"/>
          <w:lang w:val="ro-RO"/>
        </w:rPr>
        <w:t xml:space="preserve">ificării,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z w:val="24"/>
          <w:szCs w:val="24"/>
          <w:lang w:val="ro-RO"/>
        </w:rPr>
        <w:t>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individualizează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restituit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exprimate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moneda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naţională.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w w:val="103"/>
          <w:sz w:val="24"/>
          <w:szCs w:val="24"/>
          <w:lang w:val="ro-RO"/>
        </w:rPr>
        <w:t xml:space="preserve">cuprinde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actului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administrativ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fiscal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 xml:space="preserve">Legea </w:t>
      </w:r>
      <w:r w:rsidR="009D0BC3"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207/201</w:t>
      </w:r>
      <w:r w:rsidRPr="00907FCF">
        <w:rPr>
          <w:rFonts w:asciiTheme="minorHAnsi" w:eastAsia="Trebuchet MS" w:hAnsiTheme="minorHAnsi" w:cstheme="minorHAnsi"/>
          <w:color w:val="002060"/>
          <w:sz w:val="24"/>
          <w:szCs w:val="24"/>
          <w:lang w:val="ro-RO"/>
        </w:rPr>
        <w:t xml:space="preserve">5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privind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procedur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completările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ulterioare.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indică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efectueze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plata.</w:t>
      </w:r>
    </w:p>
    <w:p w14:paraId="36B1C061" w14:textId="4984B1AC"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3"/>
          <w:w w:val="103"/>
          <w:sz w:val="24"/>
          <w:szCs w:val="24"/>
          <w:lang w:val="ro-RO"/>
        </w:rPr>
        <w:t>z</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3"/>
          <w:w w:val="103"/>
          <w:sz w:val="24"/>
          <w:szCs w:val="24"/>
          <w:lang w:val="ro-RO"/>
        </w:rPr>
        <w:t xml:space="preserve">le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emiterii.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Împotriva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formul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contestaţie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 xml:space="preserve">depune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publică </w:t>
      </w:r>
      <w:r w:rsidRPr="00907FCF">
        <w:rPr>
          <w:rFonts w:asciiTheme="minorHAnsi" w:eastAsia="Trebuchet MS" w:hAnsiTheme="minorHAnsi" w:cstheme="minorHAnsi"/>
          <w:color w:val="002060"/>
          <w:sz w:val="24"/>
          <w:szCs w:val="24"/>
          <w:lang w:val="ro-RO"/>
        </w:rPr>
        <w:t>emitentă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contestat/</w:t>
      </w:r>
      <w:r w:rsidRPr="00907FCF">
        <w:rPr>
          <w:rFonts w:asciiTheme="minorHAnsi" w:eastAsia="Trebuchet MS" w:hAnsiTheme="minorHAnsi" w:cstheme="minorHAnsi"/>
          <w:color w:val="002060"/>
          <w:w w:val="103"/>
          <w:sz w:val="24"/>
          <w:szCs w:val="24"/>
          <w:lang w:val="ro-RO"/>
        </w:rPr>
        <w:t>AM.</w:t>
      </w:r>
    </w:p>
    <w:p w14:paraId="5C2E2360" w14:textId="77777777" w:rsidR="00A10484" w:rsidRPr="00907FCF" w:rsidRDefault="00A10484" w:rsidP="006D7C5C">
      <w:pPr>
        <w:spacing w:before="60"/>
        <w:ind w:left="133" w:right="-2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Introducerea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contestaţiei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executarea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creanţă.</w:t>
      </w:r>
    </w:p>
    <w:p w14:paraId="7110076B" w14:textId="77777777" w:rsidR="00A10484" w:rsidRPr="00907FCF" w:rsidRDefault="00A10484" w:rsidP="006D7C5C">
      <w:pPr>
        <w:spacing w:before="60"/>
        <w:ind w:left="133" w:right="24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(14) </w:t>
      </w:r>
      <w:r w:rsidRPr="00907FCF">
        <w:rPr>
          <w:rFonts w:asciiTheme="minorHAnsi" w:eastAsia="Trebuchet MS" w:hAnsiTheme="minorHAnsi" w:cstheme="minorHAnsi"/>
          <w:color w:val="002060"/>
          <w:spacing w:val="-1"/>
          <w:sz w:val="24"/>
          <w:szCs w:val="24"/>
          <w:lang w:val="ro-RO"/>
        </w:rPr>
        <w:t>Debitoru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efectuări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lite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recuperar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prefinanţării,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0EF98325" w14:textId="77777777" w:rsidR="00A10484" w:rsidRPr="00907FCF"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(15) Titlul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executoriu</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împlinirea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8"/>
          <w:sz w:val="24"/>
          <w:szCs w:val="24"/>
          <w:lang w:val="ro-RO"/>
        </w:rPr>
        <w:t xml:space="preserve"> </w:t>
      </w:r>
    </w:p>
    <w:p w14:paraId="1528CBE1"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Debitorul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datorează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obligaţiilor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dobând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calculează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rate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dato</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soldul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rămas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contravaloarea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le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zi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după </w:t>
      </w:r>
      <w:r w:rsidRPr="00907FCF">
        <w:rPr>
          <w:rFonts w:asciiTheme="minorHAnsi" w:eastAsia="Trebuchet MS" w:hAnsiTheme="minorHAnsi" w:cstheme="minorHAnsi"/>
          <w:color w:val="002060"/>
          <w:spacing w:val="-1"/>
          <w:sz w:val="24"/>
          <w:szCs w:val="24"/>
          <w:lang w:val="ro-RO"/>
        </w:rPr>
        <w:t>expirare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prevederil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până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data </w:t>
      </w:r>
      <w:r w:rsidRPr="00907FCF">
        <w:rPr>
          <w:rFonts w:asciiTheme="minorHAnsi" w:eastAsia="Trebuchet MS" w:hAnsiTheme="minorHAnsi" w:cstheme="minorHAnsi"/>
          <w:color w:val="002060"/>
          <w:sz w:val="24"/>
          <w:szCs w:val="24"/>
          <w:lang w:val="ro-RO"/>
        </w:rPr>
        <w:t>stingerii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59223B5F" w14:textId="4F3FF26F" w:rsidR="00A10484" w:rsidRPr="00907FCF" w:rsidRDefault="00A10484" w:rsidP="006D7C5C">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 xml:space="preserve">(17)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nerecuperării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10</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expirarea </w:t>
      </w:r>
      <w:r w:rsidRPr="00907FCF">
        <w:rPr>
          <w:rFonts w:asciiTheme="minorHAnsi" w:eastAsia="Trebuchet MS" w:hAnsiTheme="minorHAnsi" w:cstheme="minorHAnsi"/>
          <w:color w:val="002060"/>
          <w:sz w:val="24"/>
          <w:szCs w:val="24"/>
          <w:lang w:val="ro-RO"/>
        </w:rPr>
        <w:t>termenului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comunicării  </w:t>
      </w:r>
      <w:r w:rsidRPr="00907FCF">
        <w:rPr>
          <w:rFonts w:asciiTheme="minorHAnsi" w:eastAsia="Trebuchet MS" w:hAnsiTheme="minorHAnsi" w:cstheme="minorHAnsi"/>
          <w:color w:val="002060"/>
          <w:spacing w:val="-2"/>
          <w:sz w:val="24"/>
          <w:szCs w:val="24"/>
          <w:lang w:val="ro-RO"/>
        </w:rPr>
        <w:t>dec</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ziei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prefinanţării,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comunic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titlu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executori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împreun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dovad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comunicări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acestui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organelor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competent</w:t>
      </w:r>
      <w:r w:rsidRPr="00907FCF">
        <w:rPr>
          <w:rFonts w:asciiTheme="minorHAnsi" w:eastAsia="Trebuchet MS" w:hAnsiTheme="minorHAnsi" w:cstheme="minorHAnsi"/>
          <w:color w:val="002060"/>
          <w:sz w:val="24"/>
          <w:szCs w:val="24"/>
          <w:lang w:val="ro-RO"/>
        </w:rPr>
        <w:t>e din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ubordine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Agenţiei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Na</w:t>
      </w:r>
      <w:r w:rsidRPr="00907FCF">
        <w:rPr>
          <w:rFonts w:asciiTheme="minorHAnsi" w:eastAsia="Trebuchet MS" w:hAnsiTheme="minorHAnsi" w:cstheme="minorHAnsi"/>
          <w:color w:val="002060"/>
          <w:spacing w:val="-5"/>
          <w:sz w:val="24"/>
          <w:szCs w:val="24"/>
          <w:lang w:val="ro-RO"/>
        </w:rPr>
        <w:t>ţ</w:t>
      </w:r>
      <w:r w:rsidRPr="00907FCF">
        <w:rPr>
          <w:rFonts w:asciiTheme="minorHAnsi" w:eastAsia="Trebuchet MS" w:hAnsiTheme="minorHAnsi" w:cstheme="minorHAnsi"/>
          <w:color w:val="002060"/>
          <w:sz w:val="24"/>
          <w:szCs w:val="24"/>
          <w:lang w:val="ro-RO"/>
        </w:rPr>
        <w:t>ionale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Administrar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Fiscală,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w w:val="104"/>
          <w:sz w:val="24"/>
          <w:szCs w:val="24"/>
          <w:lang w:val="ro-RO"/>
        </w:rPr>
        <w:t xml:space="preserve">vor </w:t>
      </w:r>
      <w:r w:rsidRPr="00907FCF">
        <w:rPr>
          <w:rFonts w:asciiTheme="minorHAnsi" w:eastAsia="Trebuchet MS" w:hAnsiTheme="minorHAnsi" w:cstheme="minorHAnsi"/>
          <w:color w:val="002060"/>
          <w:spacing w:val="-1"/>
          <w:sz w:val="24"/>
          <w:szCs w:val="24"/>
          <w:lang w:val="ro-RO"/>
        </w:rPr>
        <w:t>proced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recuperarea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sumelor, conform</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00A513FA" w:rsidRPr="00907FCF">
        <w:rPr>
          <w:rFonts w:asciiTheme="minorHAnsi" w:eastAsia="Trebuchet MS" w:hAnsiTheme="minorHAnsi" w:cstheme="minorHAnsi"/>
          <w:color w:val="002060"/>
          <w:sz w:val="24"/>
          <w:szCs w:val="24"/>
          <w:lang w:val="ro-RO"/>
        </w:rPr>
        <w:t xml:space="preserve"> nr.</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
          <w:sz w:val="24"/>
          <w:szCs w:val="24"/>
          <w:lang w:val="ro-RO"/>
        </w:rPr>
        <w:t>;</w:t>
      </w:r>
    </w:p>
    <w:p w14:paraId="114C940A" w14:textId="0696FD1A"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 Recuperarea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pacing w:val="-1"/>
          <w:sz w:val="24"/>
          <w:szCs w:val="24"/>
          <w:lang w:val="ro-RO"/>
        </w:rPr>
        <w:t>0</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silită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în </w:t>
      </w:r>
      <w:r w:rsidRPr="00907FCF">
        <w:rPr>
          <w:rFonts w:asciiTheme="minorHAnsi" w:eastAsia="Trebuchet MS" w:hAnsiTheme="minorHAnsi" w:cstheme="minorHAnsi"/>
          <w:color w:val="002060"/>
          <w:sz w:val="24"/>
          <w:szCs w:val="24"/>
          <w:lang w:val="ro-RO"/>
        </w:rPr>
        <w:t>temeiul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titlului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executoriu</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organel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fiscale </w:t>
      </w:r>
      <w:r w:rsidRPr="00907FCF">
        <w:rPr>
          <w:rFonts w:asciiTheme="minorHAnsi" w:eastAsia="Trebuchet MS" w:hAnsiTheme="minorHAnsi" w:cstheme="minorHAnsi"/>
          <w:color w:val="002060"/>
          <w:sz w:val="24"/>
          <w:szCs w:val="24"/>
          <w:lang w:val="ro-RO"/>
        </w:rPr>
        <w:t xml:space="preserve">competente. </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recuperat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executar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silită,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precu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stins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prin </w:t>
      </w:r>
      <w:r w:rsidRPr="00907FCF">
        <w:rPr>
          <w:rFonts w:asciiTheme="minorHAnsi" w:eastAsia="Trebuchet MS" w:hAnsiTheme="minorHAnsi" w:cstheme="minorHAnsi"/>
          <w:color w:val="002060"/>
          <w:sz w:val="24"/>
          <w:szCs w:val="24"/>
          <w:lang w:val="ro-RO"/>
        </w:rPr>
        <w:t>compensare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îndată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organele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fiscale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 conturile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 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lul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creanţă.</w:t>
      </w:r>
    </w:p>
    <w:p w14:paraId="41D80605" w14:textId="77777777"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vederea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casării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debito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calcula </w:t>
      </w:r>
      <w:r w:rsidRPr="00907FCF">
        <w:rPr>
          <w:rFonts w:asciiTheme="minorHAnsi" w:eastAsia="Trebuchet MS" w:hAnsiTheme="minorHAnsi" w:cstheme="minorHAnsi"/>
          <w:color w:val="002060"/>
          <w:sz w:val="24"/>
          <w:szCs w:val="24"/>
          <w:lang w:val="ro-RO"/>
        </w:rPr>
        <w:t>cuantumul</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emite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decizia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2"/>
          <w:sz w:val="24"/>
          <w:szCs w:val="24"/>
          <w:lang w:val="ro-RO"/>
        </w:rPr>
        <w:t>stab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titlu</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creanţ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şi 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comunică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debitorului.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spoziţiile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17</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aplicabile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corespunzător.</w:t>
      </w:r>
    </w:p>
    <w:p w14:paraId="176BC51C" w14:textId="77777777" w:rsidR="00A10484" w:rsidRPr="00907FCF" w:rsidRDefault="00A10484" w:rsidP="006D7C5C">
      <w:pPr>
        <w:spacing w:before="60"/>
        <w:ind w:left="133" w:right="23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dobânzii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politică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monetar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Băncii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Naţional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României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vigoare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comunicării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deciziei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recuperare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prefinanţării.</w:t>
      </w:r>
    </w:p>
    <w:p w14:paraId="1C758E1A" w14:textId="51BDAE25"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dobânzi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datorat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neachitarea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obligaţiilor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titlul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creanţă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w:t>
      </w:r>
      <w:r w:rsidRPr="00907FCF">
        <w:rPr>
          <w:rFonts w:asciiTheme="minorHAnsi" w:eastAsia="Trebuchet MS" w:hAnsiTheme="minorHAnsi" w:cstheme="minorHAnsi"/>
          <w:color w:val="002060"/>
          <w:spacing w:val="-1"/>
          <w:w w:val="103"/>
          <w:sz w:val="24"/>
          <w:szCs w:val="24"/>
          <w:lang w:val="ro-RO"/>
        </w:rPr>
        <w:t>18).</w:t>
      </w:r>
    </w:p>
    <w:p w14:paraId="64D9477F" w14:textId="7BB1622C" w:rsidR="00A10484" w:rsidRPr="00907FCF" w:rsidRDefault="00A10484" w:rsidP="006D7C5C">
      <w:pPr>
        <w:spacing w:before="60"/>
        <w:ind w:left="133" w:right="24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Se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aplică</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mod </w:t>
      </w:r>
      <w:r w:rsidRPr="00907FCF">
        <w:rPr>
          <w:rFonts w:asciiTheme="minorHAnsi" w:eastAsia="Trebuchet MS" w:hAnsiTheme="minorHAnsi" w:cstheme="minorHAnsi"/>
          <w:color w:val="002060"/>
          <w:spacing w:val="-1"/>
          <w:w w:val="103"/>
          <w:sz w:val="24"/>
          <w:szCs w:val="24"/>
          <w:lang w:val="ro-RO"/>
        </w:rPr>
        <w:t>corespun</w:t>
      </w:r>
      <w:r w:rsidRPr="00907FCF">
        <w:rPr>
          <w:rFonts w:asciiTheme="minorHAnsi" w:eastAsia="Trebuchet MS" w:hAnsiTheme="minorHAnsi" w:cstheme="minorHAnsi"/>
          <w:color w:val="002060"/>
          <w:w w:val="103"/>
          <w:sz w:val="24"/>
          <w:szCs w:val="24"/>
          <w:lang w:val="ro-RO"/>
        </w:rPr>
        <w:t>z</w:t>
      </w:r>
      <w:r w:rsidRPr="00907FCF">
        <w:rPr>
          <w:rFonts w:asciiTheme="minorHAnsi" w:eastAsia="Trebuchet MS" w:hAnsiTheme="minorHAnsi" w:cstheme="minorHAnsi"/>
          <w:color w:val="002060"/>
          <w:spacing w:val="-1"/>
          <w:w w:val="103"/>
          <w:sz w:val="24"/>
          <w:szCs w:val="24"/>
          <w:lang w:val="ro-RO"/>
        </w:rPr>
        <w:t>ător</w:t>
      </w:r>
      <w:r w:rsidRPr="00907FCF">
        <w:rPr>
          <w:rFonts w:asciiTheme="minorHAnsi" w:eastAsia="Trebuchet MS" w:hAnsiTheme="minorHAnsi" w:cstheme="minorHAnsi"/>
          <w:color w:val="002060"/>
          <w:w w:val="103"/>
          <w:sz w:val="24"/>
          <w:szCs w:val="24"/>
          <w:lang w:val="ro-RO"/>
        </w:rPr>
        <w:t xml:space="preserve"> </w:t>
      </w:r>
      <w:r w:rsidRPr="00907FCF">
        <w:rPr>
          <w:rFonts w:asciiTheme="minorHAnsi" w:eastAsia="Trebuchet MS" w:hAnsiTheme="minorHAnsi" w:cstheme="minorHAnsi"/>
          <w:color w:val="002060"/>
          <w:spacing w:val="-1"/>
          <w:sz w:val="24"/>
          <w:szCs w:val="24"/>
          <w:lang w:val="ro-RO"/>
        </w:rPr>
        <w:t>dispoz</w:t>
      </w:r>
      <w:r w:rsidRPr="00907FCF">
        <w:rPr>
          <w:rFonts w:asciiTheme="minorHAnsi" w:eastAsia="Trebuchet MS" w:hAnsiTheme="minorHAnsi" w:cstheme="minorHAnsi"/>
          <w:color w:val="002060"/>
          <w:spacing w:val="1"/>
          <w:sz w:val="24"/>
          <w:szCs w:val="24"/>
          <w:lang w:val="ro-RO"/>
        </w:rPr>
        <w:t>ițiil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pacing w:val="-1"/>
          <w:sz w:val="24"/>
          <w:szCs w:val="24"/>
          <w:lang w:val="ro-RO"/>
        </w:rPr>
        <w:t>egi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6"/>
          <w:sz w:val="24"/>
          <w:szCs w:val="24"/>
          <w:lang w:val="ro-RO"/>
        </w:rPr>
        <w:t xml:space="preserve"> </w:t>
      </w:r>
      <w:r w:rsidR="00022E18" w:rsidRPr="00907FCF">
        <w:rPr>
          <w:rFonts w:asciiTheme="minorHAnsi" w:eastAsia="Trebuchet MS" w:hAnsiTheme="minorHAnsi" w:cstheme="minorHAnsi"/>
          <w:color w:val="002060"/>
          <w:spacing w:val="46"/>
          <w:sz w:val="24"/>
          <w:szCs w:val="24"/>
          <w:lang w:val="ro-RO"/>
        </w:rPr>
        <w:t xml:space="preserve">nr. </w:t>
      </w:r>
      <w:r w:rsidRPr="00907FCF">
        <w:rPr>
          <w:rFonts w:asciiTheme="minorHAnsi" w:eastAsia="Trebuchet MS" w:hAnsiTheme="minorHAnsi" w:cstheme="minorHAnsi"/>
          <w:color w:val="002060"/>
          <w:sz w:val="24"/>
          <w:szCs w:val="24"/>
          <w:lang w:val="ro-RO"/>
        </w:rPr>
        <w:t>207/2015,</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modifi</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complet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 xml:space="preserve">, acolo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und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5"/>
          <w:sz w:val="24"/>
          <w:szCs w:val="24"/>
          <w:lang w:val="ro-RO"/>
        </w:rPr>
        <w:t xml:space="preserve"> </w:t>
      </w:r>
      <w:r w:rsidR="00846491" w:rsidRPr="00907FCF">
        <w:rPr>
          <w:rFonts w:asciiTheme="minorHAnsi" w:eastAsia="Trebuchet MS" w:hAnsiTheme="minorHAnsi" w:cstheme="minorHAnsi"/>
          <w:color w:val="002060"/>
          <w:spacing w:val="5"/>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dispun</w:t>
      </w:r>
      <w:r w:rsidRPr="00907FCF">
        <w:rPr>
          <w:rFonts w:asciiTheme="minorHAnsi" w:eastAsia="Trebuchet MS" w:hAnsiTheme="minorHAnsi" w:cstheme="minorHAnsi"/>
          <w:color w:val="002060"/>
          <w:sz w:val="24"/>
          <w:szCs w:val="24"/>
          <w:lang w:val="ro-RO"/>
        </w:rPr>
        <w:t>e.</w:t>
      </w:r>
    </w:p>
    <w:p w14:paraId="7E98BAFC" w14:textId="191462A2"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(23)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putea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instituţii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publice,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e/au</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deschidă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cont </w:t>
      </w:r>
      <w:r w:rsidRPr="00907FCF">
        <w:rPr>
          <w:rFonts w:asciiTheme="minorHAnsi" w:eastAsia="Trebuchet MS" w:hAnsiTheme="minorHAnsi" w:cstheme="minorHAnsi"/>
          <w:color w:val="002060"/>
          <w:spacing w:val="-1"/>
          <w:sz w:val="24"/>
          <w:szCs w:val="24"/>
          <w:lang w:val="ro-RO"/>
        </w:rPr>
        <w:t>dedica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exclusi</w:t>
      </w:r>
      <w:r w:rsidRPr="00907FCF">
        <w:rPr>
          <w:rFonts w:asciiTheme="minorHAnsi" w:eastAsia="Trebuchet MS" w:hAnsiTheme="minorHAnsi" w:cstheme="minorHAnsi"/>
          <w:color w:val="002060"/>
          <w:sz w:val="24"/>
          <w:szCs w:val="24"/>
          <w:lang w:val="ro-RO"/>
        </w:rPr>
        <w:t>v</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primire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prefinanţări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cheltuie</w:t>
      </w:r>
      <w:r w:rsidRPr="00907FCF">
        <w:rPr>
          <w:rFonts w:asciiTheme="minorHAnsi" w:eastAsia="Trebuchet MS" w:hAnsiTheme="minorHAnsi" w:cstheme="minorHAnsi"/>
          <w:color w:val="002060"/>
          <w:spacing w:val="-3"/>
          <w:sz w:val="24"/>
          <w:szCs w:val="24"/>
          <w:lang w:val="ro-RO"/>
        </w:rPr>
        <w:t>l</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fost </w:t>
      </w:r>
      <w:r w:rsidRPr="00907FCF">
        <w:rPr>
          <w:rFonts w:asciiTheme="minorHAnsi" w:eastAsia="Trebuchet MS" w:hAnsiTheme="minorHAnsi" w:cstheme="minorHAnsi"/>
          <w:color w:val="002060"/>
          <w:sz w:val="24"/>
          <w:szCs w:val="24"/>
          <w:lang w:val="ro-RO"/>
        </w:rPr>
        <w:t>solicitată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aceasta.</w:t>
      </w:r>
    </w:p>
    <w:p w14:paraId="444A4C4F" w14:textId="67B597F8" w:rsidR="00A10484" w:rsidRPr="00907FCF" w:rsidRDefault="00A10484" w:rsidP="006D7C5C">
      <w:pPr>
        <w:spacing w:before="60"/>
        <w:ind w:left="133" w:right="241"/>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(24)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acelor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puri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po</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fi </w:t>
      </w:r>
      <w:r w:rsidRPr="00907FCF">
        <w:rPr>
          <w:rFonts w:asciiTheme="minorHAnsi" w:eastAsia="Trebuchet MS" w:hAnsiTheme="minorHAnsi" w:cstheme="minorHAnsi"/>
          <w:color w:val="002060"/>
          <w:spacing w:val="-1"/>
          <w:sz w:val="24"/>
          <w:szCs w:val="24"/>
          <w:lang w:val="ro-RO"/>
        </w:rPr>
        <w:t>efectuat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contu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deschi</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Trezoreri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potrivi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reglementărilo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vigoare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pot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transferate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1"/>
          <w:sz w:val="24"/>
          <w:szCs w:val="24"/>
          <w:lang w:val="ro-RO"/>
        </w:rPr>
        <w:t>r/partene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 xml:space="preserve">deschise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bănc</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 xml:space="preserve">comerciale,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condiţia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ermen</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transferului.</w:t>
      </w:r>
    </w:p>
    <w:p w14:paraId="715E48CA" w14:textId="2BCA307F"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Sum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reprezentând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dob</w:t>
      </w:r>
      <w:r w:rsidRPr="00907FCF">
        <w:rPr>
          <w:rFonts w:asciiTheme="minorHAnsi" w:eastAsia="Trebuchet MS" w:hAnsiTheme="minorHAnsi" w:cstheme="minorHAnsi"/>
          <w:color w:val="002060"/>
          <w:spacing w:val="1"/>
          <w:sz w:val="24"/>
          <w:szCs w:val="24"/>
          <w:lang w:val="ro-RO"/>
        </w:rPr>
        <w:t>â</w:t>
      </w:r>
      <w:r w:rsidRPr="00907FCF">
        <w:rPr>
          <w:rFonts w:asciiTheme="minorHAnsi" w:eastAsia="Trebuchet MS" w:hAnsiTheme="minorHAnsi" w:cstheme="minorHAnsi"/>
          <w:color w:val="002060"/>
          <w:spacing w:val="-1"/>
          <w:sz w:val="24"/>
          <w:szCs w:val="24"/>
          <w:lang w:val="ro-RO"/>
        </w:rPr>
        <w:t>nd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netă,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respectiv</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difere</w:t>
      </w:r>
      <w:r w:rsidRPr="00907FCF">
        <w:rPr>
          <w:rFonts w:asciiTheme="minorHAnsi" w:eastAsia="Trebuchet MS" w:hAnsiTheme="minorHAnsi" w:cstheme="minorHAnsi"/>
          <w:color w:val="002060"/>
          <w:spacing w:val="-1"/>
          <w:sz w:val="24"/>
          <w:szCs w:val="24"/>
          <w:lang w:val="ro-RO"/>
        </w:rPr>
        <w:t>nț</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dintre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dobanda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brută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acumulată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prevă</w:t>
      </w:r>
      <w:r w:rsidRPr="00907FCF">
        <w:rPr>
          <w:rFonts w:asciiTheme="minorHAnsi" w:eastAsia="Trebuchet MS" w:hAnsiTheme="minorHAnsi" w:cstheme="minorHAnsi"/>
          <w:color w:val="002060"/>
          <w:sz w:val="24"/>
          <w:szCs w:val="24"/>
          <w:lang w:val="ro-RO"/>
        </w:rPr>
        <w:t>zute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corespun</w:t>
      </w:r>
      <w:r w:rsidRPr="00907FCF">
        <w:rPr>
          <w:rFonts w:asciiTheme="minorHAnsi" w:eastAsia="Trebuchet MS" w:hAnsiTheme="minorHAnsi" w:cstheme="minorHAnsi"/>
          <w:color w:val="002060"/>
          <w:spacing w:val="2"/>
          <w:sz w:val="24"/>
          <w:szCs w:val="24"/>
          <w:lang w:val="ro-RO"/>
        </w:rPr>
        <w:t>z</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toare  sumelor</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spacing w:val="-3"/>
          <w:w w:val="103"/>
          <w:sz w:val="24"/>
          <w:szCs w:val="24"/>
          <w:lang w:val="ro-RO"/>
        </w:rPr>
        <w:t>ț</w:t>
      </w:r>
      <w:r w:rsidRPr="00907FCF">
        <w:rPr>
          <w:rFonts w:asciiTheme="minorHAnsi" w:eastAsia="Trebuchet MS" w:hAnsiTheme="minorHAnsi" w:cstheme="minorHAnsi"/>
          <w:color w:val="002060"/>
          <w:spacing w:val="4"/>
          <w:w w:val="103"/>
          <w:sz w:val="24"/>
          <w:szCs w:val="24"/>
          <w:lang w:val="ro-RO"/>
        </w:rPr>
        <w:t>a</w:t>
      </w:r>
      <w:r w:rsidRPr="00907FCF">
        <w:rPr>
          <w:rFonts w:asciiTheme="minorHAnsi" w:eastAsia="Trebuchet MS" w:hAnsiTheme="minorHAnsi" w:cstheme="minorHAnsi"/>
          <w:color w:val="002060"/>
          <w:spacing w:val="-4"/>
          <w:w w:val="103"/>
          <w:sz w:val="24"/>
          <w:szCs w:val="24"/>
          <w:lang w:val="ro-RO"/>
        </w:rPr>
        <w:t>r</w:t>
      </w:r>
      <w:r w:rsidRPr="00907FCF">
        <w:rPr>
          <w:rFonts w:asciiTheme="minorHAnsi" w:eastAsia="Trebuchet MS" w:hAnsiTheme="minorHAnsi" w:cstheme="minorHAnsi"/>
          <w:color w:val="002060"/>
          <w:w w:val="103"/>
          <w:sz w:val="24"/>
          <w:szCs w:val="24"/>
          <w:lang w:val="ro-RO"/>
        </w:rPr>
        <w:t xml:space="preserve">e </w:t>
      </w:r>
      <w:r w:rsidR="00FD65CD" w:rsidRPr="00907FCF">
        <w:rPr>
          <w:rFonts w:asciiTheme="minorHAnsi" w:eastAsia="Trebuchet MS" w:hAnsiTheme="minorHAnsi" w:cstheme="minorHAnsi"/>
          <w:color w:val="002060"/>
          <w:spacing w:val="-4"/>
          <w:sz w:val="24"/>
          <w:szCs w:val="24"/>
          <w:lang w:val="ro-RO"/>
        </w:rPr>
        <w:t>r</w:t>
      </w:r>
      <w:r w:rsidR="00FD65CD" w:rsidRPr="00907FCF">
        <w:rPr>
          <w:rFonts w:asciiTheme="minorHAnsi" w:eastAsia="Trebuchet MS" w:hAnsiTheme="minorHAnsi" w:cstheme="minorHAnsi"/>
          <w:color w:val="002060"/>
          <w:spacing w:val="1"/>
          <w:sz w:val="24"/>
          <w:szCs w:val="24"/>
          <w:lang w:val="ro-RO"/>
        </w:rPr>
        <w:t>ă</w:t>
      </w:r>
      <w:r w:rsidR="00FD65CD" w:rsidRPr="00907FCF">
        <w:rPr>
          <w:rFonts w:asciiTheme="minorHAnsi" w:eastAsia="Trebuchet MS" w:hAnsiTheme="minorHAnsi" w:cstheme="minorHAnsi"/>
          <w:color w:val="002060"/>
          <w:spacing w:val="-1"/>
          <w:sz w:val="24"/>
          <w:szCs w:val="24"/>
          <w:lang w:val="ro-RO"/>
        </w:rPr>
        <w:t>mas</w:t>
      </w:r>
      <w:r w:rsidR="00FD65CD"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z w:val="24"/>
          <w:szCs w:val="24"/>
          <w:lang w:val="ro-RO"/>
        </w:rPr>
        <w:t xml:space="preserve">disponibile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conturi,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cumulat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impozitelo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dobânzii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comisioanelo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raporteaz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și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vire</w:t>
      </w:r>
      <w:r w:rsidRPr="00907FCF">
        <w:rPr>
          <w:rFonts w:asciiTheme="minorHAnsi" w:eastAsia="Trebuchet MS" w:hAnsiTheme="minorHAnsi" w:cstheme="minorHAnsi"/>
          <w:color w:val="002060"/>
          <w:spacing w:val="-1"/>
          <w:sz w:val="24"/>
          <w:szCs w:val="24"/>
          <w:lang w:val="ro-RO"/>
        </w:rPr>
        <w:t>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w w:val="103"/>
          <w:sz w:val="24"/>
          <w:szCs w:val="24"/>
          <w:lang w:val="ro-RO"/>
        </w:rPr>
        <w:t xml:space="preserve">contul </w:t>
      </w:r>
      <w:r w:rsidRPr="00907FCF">
        <w:rPr>
          <w:rFonts w:asciiTheme="minorHAnsi" w:eastAsia="Trebuchet MS" w:hAnsiTheme="minorHAnsi" w:cstheme="minorHAnsi"/>
          <w:color w:val="002060"/>
          <w:sz w:val="24"/>
          <w:szCs w:val="24"/>
          <w:lang w:val="ro-RO"/>
        </w:rPr>
        <w:t xml:space="preserve">indicat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aceast</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notificare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 xml:space="preserve">d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acordare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prefina</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țării, cel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târzi</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nainte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491B6245" w14:textId="3335685B" w:rsidR="00A10484" w:rsidRPr="00907FCF" w:rsidRDefault="00A10484" w:rsidP="006D7C5C">
      <w:pPr>
        <w:spacing w:before="60"/>
        <w:ind w:left="133" w:right="24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(26)</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  în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 beneficiarul/liderul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efectuează </w:t>
      </w:r>
      <w:r w:rsidRPr="00907FCF">
        <w:rPr>
          <w:rFonts w:asciiTheme="minorHAnsi" w:eastAsia="Trebuchet MS" w:hAnsiTheme="minorHAnsi" w:cstheme="minorHAnsi"/>
          <w:color w:val="002060"/>
          <w:sz w:val="24"/>
          <w:szCs w:val="24"/>
          <w:lang w:val="ro-RO"/>
        </w:rPr>
        <w:t>viramentul,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concordanț</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(25)</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rezultat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verificare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AM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deducerile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necesare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rambursarea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ofinanţării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pacing w:val="-1"/>
          <w:sz w:val="24"/>
          <w:szCs w:val="24"/>
          <w:lang w:val="ro-RO"/>
        </w:rPr>
        <w:t>gurat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1"/>
          <w:sz w:val="24"/>
          <w:szCs w:val="24"/>
          <w:lang w:val="ro-RO"/>
        </w:rPr>
        <w:t xml:space="preserve"> ce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ai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târziu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w w:val="103"/>
          <w:sz w:val="24"/>
          <w:szCs w:val="24"/>
          <w:lang w:val="ro-RO"/>
        </w:rPr>
        <w:t>finală.</w:t>
      </w:r>
    </w:p>
    <w:p w14:paraId="3A95D8B1" w14:textId="5F741294" w:rsidR="00A10484" w:rsidRDefault="00A10484" w:rsidP="006D7C5C">
      <w:pPr>
        <w:spacing w:before="60"/>
        <w:ind w:left="133" w:right="242"/>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(27) Prefinanţarea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acordată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are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ordonato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credite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teneriat/partenerului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integral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venituri  proprii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şi/sau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parţia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bugetul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stat,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as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gurărilo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sociale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bugetele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lastRenderedPageBreak/>
        <w:t>speciale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rămas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neutilizat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finel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exerciţiului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ut</w:t>
      </w:r>
      <w:r w:rsidRPr="00907FCF">
        <w:rPr>
          <w:rFonts w:asciiTheme="minorHAnsi" w:eastAsia="Trebuchet MS" w:hAnsiTheme="minorHAnsi" w:cstheme="minorHAnsi"/>
          <w:color w:val="002060"/>
          <w:sz w:val="24"/>
          <w:szCs w:val="24"/>
          <w:lang w:val="ro-RO"/>
        </w:rPr>
        <w:t>ilizează</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anul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următor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8"/>
          <w:sz w:val="24"/>
          <w:szCs w:val="24"/>
          <w:lang w:val="ro-RO"/>
        </w:rPr>
        <w:t xml:space="preserve"> </w:t>
      </w:r>
      <w:proofErr w:type="spellStart"/>
      <w:r w:rsidRPr="00907FCF">
        <w:rPr>
          <w:rFonts w:asciiTheme="minorHAnsi" w:eastAsia="Trebuchet MS" w:hAnsiTheme="minorHAnsi" w:cstheme="minorHAnsi"/>
          <w:color w:val="002060"/>
          <w:sz w:val="24"/>
          <w:szCs w:val="24"/>
          <w:lang w:val="ro-RO"/>
        </w:rPr>
        <w:t>aceeaşi</w:t>
      </w:r>
      <w:proofErr w:type="spellEnd"/>
      <w:r w:rsidRPr="00907FCF">
        <w:rPr>
          <w:rFonts w:asciiTheme="minorHAnsi" w:eastAsia="Trebuchet MS" w:hAnsiTheme="minorHAnsi" w:cstheme="minorHAnsi"/>
          <w:color w:val="002060"/>
          <w:spacing w:val="22"/>
          <w:sz w:val="24"/>
          <w:szCs w:val="24"/>
          <w:lang w:val="ro-RO"/>
        </w:rPr>
        <w:t xml:space="preserve"> </w:t>
      </w:r>
      <w:proofErr w:type="spellStart"/>
      <w:r w:rsidRPr="00907FCF">
        <w:rPr>
          <w:rFonts w:asciiTheme="minorHAnsi" w:eastAsia="Trebuchet MS" w:hAnsiTheme="minorHAnsi" w:cstheme="minorHAnsi"/>
          <w:color w:val="002060"/>
          <w:w w:val="103"/>
          <w:sz w:val="24"/>
          <w:szCs w:val="24"/>
          <w:lang w:val="ro-RO"/>
        </w:rPr>
        <w:t>destinaţie</w:t>
      </w:r>
      <w:proofErr w:type="spellEnd"/>
      <w:r w:rsidRPr="00907FCF">
        <w:rPr>
          <w:rFonts w:asciiTheme="minorHAnsi" w:eastAsia="Trebuchet MS" w:hAnsiTheme="minorHAnsi" w:cstheme="minorHAnsi"/>
          <w:color w:val="002060"/>
          <w:w w:val="103"/>
          <w:sz w:val="24"/>
          <w:szCs w:val="24"/>
          <w:lang w:val="ro-RO"/>
        </w:rPr>
        <w:t>.</w:t>
      </w:r>
    </w:p>
    <w:p w14:paraId="7B40CE04" w14:textId="77777777" w:rsidR="00266D6C" w:rsidRDefault="00266D6C" w:rsidP="006D7C5C">
      <w:pPr>
        <w:spacing w:before="60"/>
        <w:ind w:left="133" w:right="242"/>
        <w:jc w:val="both"/>
        <w:rPr>
          <w:rFonts w:asciiTheme="minorHAnsi" w:eastAsia="Trebuchet MS" w:hAnsiTheme="minorHAnsi" w:cstheme="minorHAnsi"/>
          <w:color w:val="002060"/>
          <w:w w:val="103"/>
          <w:sz w:val="24"/>
          <w:szCs w:val="24"/>
          <w:lang w:val="ro-RO"/>
        </w:rPr>
      </w:pPr>
    </w:p>
    <w:p w14:paraId="20A9CA76" w14:textId="77777777" w:rsidR="00266D6C" w:rsidRPr="00907FCF" w:rsidRDefault="00266D6C" w:rsidP="006D7C5C">
      <w:pPr>
        <w:spacing w:before="60"/>
        <w:ind w:left="133" w:right="242"/>
        <w:jc w:val="both"/>
        <w:rPr>
          <w:rFonts w:asciiTheme="minorHAnsi" w:eastAsia="Trebuchet MS" w:hAnsiTheme="minorHAnsi" w:cstheme="minorHAnsi"/>
          <w:color w:val="002060"/>
          <w:sz w:val="24"/>
          <w:szCs w:val="24"/>
          <w:lang w:val="ro-RO"/>
        </w:rPr>
      </w:pPr>
    </w:p>
    <w:p w14:paraId="21A6E029" w14:textId="77777777" w:rsidR="00A10484" w:rsidRPr="00907FCF" w:rsidRDefault="00A10484" w:rsidP="006D7C5C">
      <w:pPr>
        <w:spacing w:before="60"/>
        <w:ind w:left="133" w:right="196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(b</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spacing w:val="-1"/>
          <w:sz w:val="24"/>
          <w:szCs w:val="24"/>
          <w:lang w:val="ro-RO"/>
        </w:rPr>
        <w:t>Cond</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rambursare</w:t>
      </w:r>
      <w:r w:rsidRPr="00907FCF">
        <w:rPr>
          <w:rFonts w:asciiTheme="minorHAnsi" w:eastAsia="Trebuchet MS" w:hAnsiTheme="minorHAnsi" w:cstheme="minorHAnsi"/>
          <w:b/>
          <w:color w:val="002060"/>
          <w:spacing w:val="34"/>
          <w:sz w:val="24"/>
          <w:szCs w:val="24"/>
          <w:lang w:val="ro-RO"/>
        </w:rPr>
        <w:t xml:space="preserve"> </w:t>
      </w:r>
      <w:r w:rsidRPr="00907FCF">
        <w:rPr>
          <w:rFonts w:asciiTheme="minorHAnsi" w:eastAsia="Trebuchet MS" w:hAnsiTheme="minorHAnsi" w:cstheme="minorHAnsi"/>
          <w:b/>
          <w:color w:val="002060"/>
          <w:sz w:val="24"/>
          <w:szCs w:val="24"/>
          <w:lang w:val="ro-RO"/>
        </w:rPr>
        <w:t>și</w:t>
      </w:r>
      <w:r w:rsidRPr="00907FCF">
        <w:rPr>
          <w:rFonts w:asciiTheme="minorHAnsi" w:eastAsia="Trebuchet MS" w:hAnsiTheme="minorHAnsi" w:cstheme="minorHAnsi"/>
          <w:b/>
          <w:color w:val="002060"/>
          <w:spacing w:val="6"/>
          <w:sz w:val="24"/>
          <w:szCs w:val="24"/>
          <w:lang w:val="ro-RO"/>
        </w:rPr>
        <w:t xml:space="preserve"> </w:t>
      </w:r>
      <w:r w:rsidRPr="00907FCF">
        <w:rPr>
          <w:rFonts w:asciiTheme="minorHAnsi" w:eastAsia="Trebuchet MS" w:hAnsiTheme="minorHAnsi" w:cstheme="minorHAnsi"/>
          <w:b/>
          <w:color w:val="002060"/>
          <w:sz w:val="24"/>
          <w:szCs w:val="24"/>
          <w:lang w:val="ro-RO"/>
        </w:rPr>
        <w:t>plată</w:t>
      </w:r>
      <w:r w:rsidRPr="00907FCF">
        <w:rPr>
          <w:rFonts w:asciiTheme="minorHAnsi" w:eastAsia="Trebuchet MS" w:hAnsiTheme="minorHAnsi" w:cstheme="minorHAnsi"/>
          <w:b/>
          <w:color w:val="002060"/>
          <w:spacing w:val="16"/>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19F240EA" w14:textId="7C70028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Beneficiarii/Liderii</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autorităţil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management/organismel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intermediar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fa</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obiectu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mecanismului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prefinanțare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maximum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 xml:space="preserve">luni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 cu</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excepţi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primei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poate </w:t>
      </w:r>
      <w:r w:rsidRPr="00907FCF">
        <w:rPr>
          <w:rFonts w:asciiTheme="minorHAnsi" w:eastAsia="Trebuchet MS" w:hAnsiTheme="minorHAnsi" w:cstheme="minorHAnsi"/>
          <w:color w:val="002060"/>
          <w:sz w:val="24"/>
          <w:szCs w:val="24"/>
          <w:lang w:val="ro-RO"/>
        </w:rPr>
        <w:t>cuprinde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cheltuieli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semnarea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DB11770" w14:textId="762767C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w:t>
      </w:r>
      <w:r w:rsidR="00FD65CD"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 xml:space="preserve">depunerii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 întocmite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finanţare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autorizează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2"/>
          <w:sz w:val="24"/>
          <w:szCs w:val="24"/>
          <w:lang w:val="ro-RO"/>
        </w:rPr>
        <w:t>el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gib</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3"/>
          <w:sz w:val="24"/>
          <w:szCs w:val="24"/>
          <w:lang w:val="ro-RO"/>
        </w:rPr>
        <w:t>u</w:t>
      </w:r>
      <w:r w:rsidRPr="00907FCF">
        <w:rPr>
          <w:rFonts w:asciiTheme="minorHAnsi" w:eastAsia="Trebuchet MS" w:hAnsiTheme="minorHAnsi" w:cstheme="minorHAnsi"/>
          <w:color w:val="002060"/>
          <w:sz w:val="24"/>
          <w:szCs w:val="24"/>
          <w:lang w:val="ro-RO"/>
        </w:rPr>
        <w:t>prinse</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plăţii, în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2"/>
          <w:sz w:val="24"/>
          <w:szCs w:val="24"/>
          <w:lang w:val="ro-RO"/>
        </w:rPr>
        <w:t>zi</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pacing w:val="-1"/>
          <w:sz w:val="24"/>
          <w:szCs w:val="24"/>
          <w:lang w:val="ro-RO"/>
        </w:rPr>
        <w:t>beneficiarul/lideru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parteneriat/parteneri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despr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autorizate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2 din</w:t>
      </w:r>
      <w:r w:rsidRPr="00907FCF">
        <w:rPr>
          <w:rFonts w:asciiTheme="minorHAnsi" w:eastAsia="Trebuchet MS" w:hAnsiTheme="minorHAnsi" w:cstheme="minorHAnsi"/>
          <w:color w:val="002060"/>
          <w:spacing w:val="5"/>
          <w:sz w:val="24"/>
          <w:szCs w:val="24"/>
          <w:lang w:val="ro-RO"/>
        </w:rPr>
        <w:t xml:space="preserve"> </w:t>
      </w:r>
      <w:r w:rsidR="000D10F6"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z w:val="24"/>
          <w:szCs w:val="24"/>
          <w:lang w:val="ro-RO"/>
        </w:rPr>
        <w:t>nexa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2 </w:t>
      </w:r>
      <w:r w:rsidR="000D10F6" w:rsidRPr="00907FCF">
        <w:rPr>
          <w:rFonts w:asciiTheme="minorHAnsi" w:eastAsia="Trebuchet MS" w:hAnsiTheme="minorHAnsi" w:cstheme="minorHAnsi"/>
          <w:color w:val="002060"/>
          <w:sz w:val="24"/>
          <w:szCs w:val="24"/>
          <w:lang w:val="ro-RO"/>
        </w:rPr>
        <w:t xml:space="preserve">la Normele  </w:t>
      </w:r>
      <w:r w:rsidR="000D10F6" w:rsidRPr="00907FCF">
        <w:rPr>
          <w:rFonts w:asciiTheme="minorHAnsi" w:eastAsia="Trebuchet MS" w:hAnsiTheme="minorHAnsi" w:cstheme="minorHAnsi"/>
          <w:color w:val="002060"/>
          <w:spacing w:val="11"/>
          <w:sz w:val="24"/>
          <w:szCs w:val="24"/>
          <w:lang w:val="ro-RO"/>
        </w:rPr>
        <w:t xml:space="preserve"> metodologice  de  aplicare  </w:t>
      </w:r>
      <w:r w:rsidR="000D10F6" w:rsidRPr="00907FCF">
        <w:rPr>
          <w:rFonts w:asciiTheme="minorHAnsi" w:eastAsia="Trebuchet MS" w:hAnsiTheme="minorHAnsi" w:cstheme="minorHAnsi"/>
          <w:color w:val="002060"/>
          <w:sz w:val="24"/>
          <w:szCs w:val="24"/>
          <w:lang w:val="ro-RO"/>
        </w:rPr>
        <w:t xml:space="preserve"> 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 xml:space="preserve">G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perioada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2027</w:t>
      </w:r>
      <w:r w:rsidR="000D10F6" w:rsidRPr="00907FCF">
        <w:rPr>
          <w:rFonts w:asciiTheme="minorHAnsi" w:hAnsiTheme="minorHAnsi" w:cstheme="minorHAnsi"/>
          <w:color w:val="002060"/>
          <w:sz w:val="24"/>
          <w:szCs w:val="24"/>
          <w:lang w:val="ro-RO"/>
        </w:rPr>
        <w:t xml:space="preserve"> </w:t>
      </w:r>
      <w:r w:rsidR="000D10F6" w:rsidRPr="00907FCF">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907FCF">
        <w:rPr>
          <w:rFonts w:asciiTheme="minorHAnsi" w:eastAsia="Trebuchet MS" w:hAnsiTheme="minorHAnsi" w:cstheme="minorHAnsi"/>
          <w:color w:val="002060"/>
          <w:spacing w:val="-1"/>
          <w:w w:val="103"/>
          <w:sz w:val="24"/>
          <w:szCs w:val="24"/>
          <w:lang w:val="ro-RO"/>
        </w:rPr>
        <w:t>.</w:t>
      </w:r>
    </w:p>
    <w:p w14:paraId="0DDD1A01" w14:textId="341EA05E" w:rsidR="00A10484" w:rsidRPr="00907FCF" w:rsidRDefault="00A10484" w:rsidP="006D7C5C">
      <w:pPr>
        <w:spacing w:before="60"/>
        <w:ind w:left="133" w:right="10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documente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ad</w:t>
      </w:r>
      <w:r w:rsidRPr="00907FCF">
        <w:rPr>
          <w:rFonts w:asciiTheme="minorHAnsi" w:eastAsia="Trebuchet MS" w:hAnsiTheme="minorHAnsi" w:cstheme="minorHAnsi"/>
          <w:color w:val="002060"/>
          <w:spacing w:val="1"/>
          <w:w w:val="103"/>
          <w:sz w:val="24"/>
          <w:szCs w:val="24"/>
          <w:lang w:val="ro-RO"/>
        </w:rPr>
        <w:t>i</w:t>
      </w:r>
      <w:r w:rsidRPr="00907FCF">
        <w:rPr>
          <w:rFonts w:asciiTheme="minorHAnsi" w:eastAsia="Trebuchet MS" w:hAnsiTheme="minorHAnsi" w:cstheme="minorHAnsi"/>
          <w:color w:val="002060"/>
          <w:w w:val="103"/>
          <w:sz w:val="24"/>
          <w:szCs w:val="24"/>
          <w:lang w:val="ro-RO"/>
        </w:rPr>
        <w:t xml:space="preserve">ționale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clarificăr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termenul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3"/>
          <w:sz w:val="24"/>
          <w:szCs w:val="24"/>
          <w:lang w:val="ro-RO"/>
        </w:rPr>
        <w:t>z</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întrerup</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întrerupere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șească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763B44A5" w14:textId="3481493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excepţie 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 (2),</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autorizate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apl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uno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reduceri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procentuale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alin.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aprobată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modificări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şi completări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Legea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265/2022</w:t>
      </w:r>
      <w:r w:rsidR="00747ECC"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 </w:t>
      </w:r>
      <w:r w:rsidRPr="00907FCF">
        <w:rPr>
          <w:rFonts w:asciiTheme="minorHAnsi" w:eastAsia="Trebuchet MS" w:hAnsiTheme="minorHAnsi" w:cstheme="minorHAnsi"/>
          <w:color w:val="002060"/>
          <w:sz w:val="24"/>
          <w:szCs w:val="24"/>
          <w:lang w:val="ro-RO"/>
        </w:rPr>
        <w:t>realiza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lucrăt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plăţii.</w:t>
      </w:r>
    </w:p>
    <w:p w14:paraId="5AC55531" w14:textId="38887424"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ultimei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poate </w:t>
      </w:r>
      <w:r w:rsidRPr="00907FCF">
        <w:rPr>
          <w:rFonts w:asciiTheme="minorHAnsi" w:eastAsia="Trebuchet MS" w:hAnsiTheme="minorHAnsi" w:cstheme="minorHAnsi"/>
          <w:color w:val="002060"/>
          <w:sz w:val="24"/>
          <w:szCs w:val="24"/>
          <w:lang w:val="ro-RO"/>
        </w:rPr>
        <w:t xml:space="preserve">fi  </w:t>
      </w:r>
      <w:r w:rsidRPr="00907FCF">
        <w:rPr>
          <w:rFonts w:asciiTheme="minorHAnsi" w:eastAsia="Trebuchet MS" w:hAnsiTheme="minorHAnsi" w:cstheme="minorHAnsi"/>
          <w:color w:val="002060"/>
          <w:spacing w:val="-1"/>
          <w:sz w:val="24"/>
          <w:szCs w:val="24"/>
          <w:lang w:val="ro-RO"/>
        </w:rPr>
        <w:t>prelungi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 durata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necesar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efectuării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tuturo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procedural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specifice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finale,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fără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depăşi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însă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90</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zile.</w:t>
      </w:r>
    </w:p>
    <w:p w14:paraId="5F621E54" w14:textId="1110932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Nedepunere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clarificărilor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contractul/ordinul/decizia</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respingerea </w:t>
      </w:r>
      <w:r w:rsidRPr="00907FCF">
        <w:rPr>
          <w:rFonts w:asciiTheme="minorHAnsi" w:eastAsia="Trebuchet MS" w:hAnsiTheme="minorHAnsi" w:cstheme="minorHAnsi"/>
          <w:color w:val="002060"/>
          <w:spacing w:val="-1"/>
          <w:sz w:val="24"/>
          <w:szCs w:val="24"/>
          <w:lang w:val="ro-RO"/>
        </w:rPr>
        <w:t>plă</w:t>
      </w:r>
      <w:r w:rsidRPr="00907FCF">
        <w:rPr>
          <w:rFonts w:asciiTheme="minorHAnsi" w:eastAsia="Trebuchet MS" w:hAnsiTheme="minorHAnsi" w:cstheme="minorHAnsi"/>
          <w:color w:val="002060"/>
          <w:sz w:val="24"/>
          <w:szCs w:val="24"/>
          <w:lang w:val="ro-RO"/>
        </w:rPr>
        <w:t>ții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respectivelor</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documente/clarificări.</w:t>
      </w:r>
    </w:p>
    <w:p w14:paraId="52325B13" w14:textId="65DC562D"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1"/>
          <w:sz w:val="24"/>
          <w:szCs w:val="24"/>
          <w:lang w:val="ro-RO"/>
        </w:rPr>
        <w:t>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proiectel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iar AM</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efectuarea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z w:val="24"/>
          <w:szCs w:val="24"/>
          <w:lang w:val="ro-RO"/>
        </w:rPr>
        <w:t>iat/partenerilor</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efectuat.</w:t>
      </w:r>
    </w:p>
    <w:p w14:paraId="70DCCA95" w14:textId="7DD3FB87"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prefinanţare</w:t>
      </w:r>
      <w:r w:rsidR="00747ECC"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ambursarea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eligibil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se </w:t>
      </w:r>
      <w:r w:rsidRPr="00907FCF">
        <w:rPr>
          <w:rFonts w:asciiTheme="minorHAnsi" w:eastAsia="Trebuchet MS" w:hAnsiTheme="minorHAnsi" w:cstheme="minorHAnsi"/>
          <w:color w:val="002060"/>
          <w:sz w:val="24"/>
          <w:szCs w:val="24"/>
          <w:lang w:val="ro-RO"/>
        </w:rPr>
        <w:t xml:space="preserve">gestionează </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parteneriat/partener,  care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calitatea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publică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w:t>
      </w:r>
      <w:r w:rsidRPr="00907FCF">
        <w:rPr>
          <w:rFonts w:asciiTheme="minorHAnsi" w:eastAsia="Trebuchet MS" w:hAnsiTheme="minorHAnsi" w:cstheme="minorHAnsi"/>
          <w:color w:val="002060"/>
          <w:spacing w:val="-1"/>
          <w:sz w:val="24"/>
          <w:szCs w:val="24"/>
          <w:lang w:val="ro-RO"/>
        </w:rPr>
        <w:t>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 xml:space="preserve">acesta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acestuia,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unităţil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pe codurile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identificare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 xml:space="preserve">fiscală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00747ECC"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lastRenderedPageBreak/>
        <w:t>instituţiei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 xml:space="preserve">respective.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cazul  beneficiarului/liderului</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calitate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integra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din </w:t>
      </w:r>
      <w:r w:rsidRPr="00907FCF">
        <w:rPr>
          <w:rFonts w:asciiTheme="minorHAnsi" w:eastAsia="Trebuchet MS" w:hAnsiTheme="minorHAnsi" w:cstheme="minorHAnsi"/>
          <w:color w:val="002060"/>
          <w:spacing w:val="-1"/>
          <w:sz w:val="24"/>
          <w:szCs w:val="24"/>
          <w:lang w:val="ro-RO"/>
        </w:rPr>
        <w:t>bugetel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ordonatorilo</w:t>
      </w:r>
      <w:r w:rsidRPr="00907FCF">
        <w:rPr>
          <w:rFonts w:asciiTheme="minorHAnsi" w:eastAsia="Trebuchet MS" w:hAnsiTheme="minorHAnsi" w:cstheme="minorHAnsi"/>
          <w:color w:val="002060"/>
          <w:sz w:val="24"/>
          <w:szCs w:val="24"/>
          <w:lang w:val="ro-RO"/>
        </w:rPr>
        <w:t>r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edite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bugetului</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local,</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venituri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codificate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u c</w:t>
      </w:r>
      <w:r w:rsidRPr="00907FCF">
        <w:rPr>
          <w:rFonts w:asciiTheme="minorHAnsi" w:eastAsia="Trebuchet MS" w:hAnsiTheme="minorHAnsi" w:cstheme="minorHAnsi"/>
          <w:color w:val="002060"/>
          <w:spacing w:val="-1"/>
          <w:sz w:val="24"/>
          <w:szCs w:val="24"/>
          <w:lang w:val="ro-RO"/>
        </w:rPr>
        <w:t>odu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entificare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5"/>
          <w:sz w:val="24"/>
          <w:szCs w:val="24"/>
          <w:lang w:val="ro-RO"/>
        </w:rPr>
        <w:t>s</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ordonatorulu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 credite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al </w:t>
      </w:r>
      <w:r w:rsidRPr="00907FCF">
        <w:rPr>
          <w:rFonts w:asciiTheme="minorHAnsi" w:eastAsia="Trebuchet MS" w:hAnsiTheme="minorHAnsi" w:cstheme="minorHAnsi"/>
          <w:color w:val="002060"/>
          <w:spacing w:val="-1"/>
          <w:sz w:val="24"/>
          <w:szCs w:val="24"/>
          <w:lang w:val="ro-RO"/>
        </w:rPr>
        <w:t>bugetulu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local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 xml:space="preserve">au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fos</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sumele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finanţării </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 xml:space="preserve">valorii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total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2"/>
          <w:w w:val="103"/>
          <w:sz w:val="24"/>
          <w:szCs w:val="24"/>
          <w:lang w:val="ro-RO"/>
        </w:rPr>
        <w:t>pro</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ectului.</w:t>
      </w:r>
    </w:p>
    <w:p w14:paraId="6154986F" w14:textId="18A03395"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8"/>
          <w:sz w:val="24"/>
          <w:szCs w:val="24"/>
          <w:lang w:val="ro-RO"/>
        </w:rPr>
        <w:t>)</w:t>
      </w:r>
      <w:r w:rsidR="00747ECC"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altu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alin. (8),</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reprezentân</w:t>
      </w:r>
      <w:r w:rsidRPr="00907FCF">
        <w:rPr>
          <w:rFonts w:asciiTheme="minorHAnsi" w:eastAsia="Trebuchet MS" w:hAnsiTheme="minorHAnsi" w:cstheme="minorHAnsi"/>
          <w:color w:val="002060"/>
          <w:sz w:val="24"/>
          <w:szCs w:val="24"/>
          <w:lang w:val="ro-RO"/>
        </w:rPr>
        <w:t>d</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prefinanţar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 cheltuieli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e</w:t>
      </w:r>
      <w:r w:rsidRPr="00907FCF">
        <w:rPr>
          <w:rFonts w:asciiTheme="minorHAnsi" w:eastAsia="Trebuchet MS" w:hAnsiTheme="minorHAnsi" w:cstheme="minorHAnsi"/>
          <w:color w:val="002060"/>
          <w:spacing w:val="-1"/>
          <w:w w:val="103"/>
          <w:sz w:val="24"/>
          <w:szCs w:val="24"/>
          <w:lang w:val="ro-RO"/>
        </w:rPr>
        <w:t xml:space="preserve">ligibile </w:t>
      </w:r>
      <w:r w:rsidRPr="00907FCF">
        <w:rPr>
          <w:rFonts w:asciiTheme="minorHAnsi" w:eastAsia="Trebuchet MS" w:hAnsiTheme="minorHAnsi" w:cstheme="minorHAnsi"/>
          <w:color w:val="002060"/>
          <w:sz w:val="24"/>
          <w:szCs w:val="24"/>
          <w:lang w:val="ro-RO"/>
        </w:rPr>
        <w:t>efectuate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copul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implementării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încasează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disponibilităţi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deschis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solicitarea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0568C028" w14:textId="0CAE1BA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Beneficiarul/liderul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spacing w:val="-1"/>
          <w:sz w:val="24"/>
          <w:szCs w:val="24"/>
          <w:lang w:val="ro-RO"/>
        </w:rPr>
        <w:t>(9</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opta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deschiderea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conturilor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sponibil</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tăţi</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la unităţile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Statului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credit.</w:t>
      </w:r>
    </w:p>
    <w:p w14:paraId="1EA06C3D" w14:textId="3D3EEFB8"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(11)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celei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fonduri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cuvenit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rambursate </w:t>
      </w:r>
      <w:r w:rsidRPr="00907FCF">
        <w:rPr>
          <w:rFonts w:asciiTheme="minorHAnsi" w:eastAsia="Trebuchet MS" w:hAnsiTheme="minorHAnsi" w:cstheme="minorHAnsi"/>
          <w:color w:val="002060"/>
          <w:sz w:val="24"/>
          <w:szCs w:val="24"/>
          <w:lang w:val="ro-RO"/>
        </w:rPr>
        <w:t>beneficiarilor/liderilor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z w:val="24"/>
          <w:szCs w:val="24"/>
          <w:lang w:val="ro-RO"/>
        </w:rPr>
        <w:t>teneriat/partenerilor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5"/>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8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gestionarea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p</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rioada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4"/>
          <w:sz w:val="24"/>
          <w:szCs w:val="24"/>
          <w:lang w:val="ro-RO"/>
        </w:rPr>
        <w:t>g</w:t>
      </w:r>
      <w:r w:rsidRPr="00907FCF">
        <w:rPr>
          <w:rFonts w:asciiTheme="minorHAnsi" w:eastAsia="Trebuchet MS" w:hAnsiTheme="minorHAnsi" w:cstheme="minorHAnsi"/>
          <w:color w:val="002060"/>
          <w:spacing w:val="-1"/>
          <w:sz w:val="24"/>
          <w:szCs w:val="24"/>
          <w:lang w:val="ro-RO"/>
        </w:rPr>
        <w:t>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contractului de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finanţare,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vi</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ează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2"/>
          <w:sz w:val="24"/>
          <w:szCs w:val="24"/>
          <w:lang w:val="ro-RO"/>
        </w:rPr>
        <w:t xml:space="preserve"> </w:t>
      </w:r>
      <w:r w:rsidR="00153F72"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conturile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venitu</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bugetelor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finanţat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respectiv.</w:t>
      </w:r>
    </w:p>
    <w:p w14:paraId="0B65325C" w14:textId="1746D4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(12) După</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autorizarea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legislaţiei</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Uniunii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Europene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celei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cuveni</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rambursat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alto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beneficiari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decâ</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prevăzuţ</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2"/>
          <w:sz w:val="24"/>
          <w:szCs w:val="24"/>
          <w:lang w:val="ro-RO"/>
        </w:rPr>
        <w:t>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vind</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gestionare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fondurilor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perioad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2027,</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contractului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de finanţare,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conturil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indicate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contractu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finanţare/cerere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w:t>
      </w:r>
      <w:r w:rsidRPr="00907FCF">
        <w:rPr>
          <w:rFonts w:asciiTheme="minorHAnsi" w:eastAsia="Trebuchet MS" w:hAnsiTheme="minorHAnsi" w:cstheme="minorHAnsi"/>
          <w:color w:val="002060"/>
          <w:spacing w:val="-1"/>
          <w:sz w:val="24"/>
          <w:szCs w:val="24"/>
          <w:lang w:val="ro-RO"/>
        </w:rPr>
        <w: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deschis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sistemu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Statulu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ins</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z w:val="24"/>
          <w:szCs w:val="24"/>
          <w:lang w:val="ro-RO"/>
        </w:rPr>
        <w:t>ituţii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funcţi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opţiune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4449B0DD" w14:textId="7BC4B816"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Conturile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 xml:space="preserve">venituri </w:t>
      </w:r>
      <w:r w:rsidRPr="00907FCF">
        <w:rPr>
          <w:rFonts w:asciiTheme="minorHAnsi" w:eastAsia="Trebuchet MS" w:hAnsiTheme="minorHAnsi" w:cstheme="minorHAnsi"/>
          <w:color w:val="002060"/>
          <w:spacing w:val="-1"/>
          <w:sz w:val="24"/>
          <w:szCs w:val="24"/>
          <w:lang w:val="ro-RO"/>
        </w:rPr>
        <w:t>bugetar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deschid</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Statului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parteneriat/partenerului,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alitat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instituţii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publice,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funcţie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se finanţează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proiectul,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ordonatorilor </w:t>
      </w:r>
      <w:r w:rsidRPr="00907FCF">
        <w:rPr>
          <w:rFonts w:asciiTheme="minorHAnsi" w:eastAsia="Trebuchet MS" w:hAnsiTheme="minorHAnsi" w:cstheme="minorHAnsi"/>
          <w:color w:val="002060"/>
          <w:spacing w:val="-2"/>
          <w:sz w:val="24"/>
          <w:szCs w:val="24"/>
          <w:lang w:val="ro-RO"/>
        </w:rPr>
        <w:t>pr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ncipal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credit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 xml:space="preserve">7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a 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oad</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programar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2021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202</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cele </w:t>
      </w:r>
      <w:r w:rsidRPr="00907FCF">
        <w:rPr>
          <w:rFonts w:asciiTheme="minorHAnsi" w:eastAsia="Trebuchet MS" w:hAnsiTheme="minorHAnsi" w:cstheme="minorHAnsi"/>
          <w:color w:val="002060"/>
          <w:spacing w:val="-1"/>
          <w:sz w:val="24"/>
          <w:szCs w:val="24"/>
          <w:lang w:val="ro-RO"/>
        </w:rPr>
        <w:t>menționat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49</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H</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829/2022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aprobare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Normelo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metodologic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aplicare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gestionarea </w:t>
      </w:r>
      <w:r w:rsidRPr="00907FCF">
        <w:rPr>
          <w:rFonts w:asciiTheme="minorHAnsi" w:eastAsia="Trebuchet MS" w:hAnsiTheme="minorHAnsi" w:cstheme="minorHAnsi"/>
          <w:color w:val="002060"/>
          <w:sz w:val="24"/>
          <w:szCs w:val="24"/>
          <w:lang w:val="ro-RO"/>
        </w:rPr>
        <w:t>financiară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peri</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ada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programare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2021</w:t>
      </w:r>
      <w:r w:rsidRPr="00907FCF">
        <w:rPr>
          <w:rFonts w:asciiTheme="minorHAnsi" w:eastAsia="Trebuchet MS" w:hAnsiTheme="minorHAnsi" w:cstheme="minorHAnsi"/>
          <w:color w:val="002060"/>
          <w:spacing w:val="1"/>
          <w:w w:val="103"/>
          <w:sz w:val="24"/>
          <w:szCs w:val="24"/>
          <w:lang w:val="ro-RO"/>
        </w:rPr>
        <w:t>-</w:t>
      </w:r>
      <w:r w:rsidRPr="00907FCF">
        <w:rPr>
          <w:rFonts w:asciiTheme="minorHAnsi" w:eastAsia="Trebuchet MS" w:hAnsiTheme="minorHAnsi" w:cstheme="minorHAnsi"/>
          <w:color w:val="002060"/>
          <w:w w:val="103"/>
          <w:sz w:val="24"/>
          <w:szCs w:val="24"/>
          <w:lang w:val="ro-RO"/>
        </w:rPr>
        <w:t>2027.</w:t>
      </w:r>
    </w:p>
    <w:p w14:paraId="5A12E606" w14:textId="0992069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Transferul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23"/>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pla</w:t>
      </w:r>
      <w:r w:rsidRPr="00907FCF">
        <w:rPr>
          <w:rFonts w:asciiTheme="minorHAnsi" w:eastAsia="Trebuchet MS" w:hAnsiTheme="minorHAnsi" w:cstheme="minorHAnsi"/>
          <w:b/>
          <w:bCs/>
          <w:color w:val="002060"/>
          <w:spacing w:val="-1"/>
          <w:sz w:val="24"/>
          <w:szCs w:val="24"/>
          <w:lang w:val="ro-RO"/>
        </w:rPr>
        <w:t>tă</w:t>
      </w:r>
      <w:r w:rsidRPr="00907FCF">
        <w:rPr>
          <w:rFonts w:asciiTheme="minorHAnsi" w:eastAsia="Trebuchet MS" w:hAnsiTheme="minorHAnsi" w:cstheme="minorHAnsi"/>
          <w:b/>
          <w:bCs/>
          <w:color w:val="002060"/>
          <w:sz w:val="24"/>
          <w:szCs w:val="24"/>
          <w:lang w:val="ro-RO"/>
        </w:rPr>
        <w:t>/cererea</w:t>
      </w:r>
      <w:r w:rsidRPr="00907FCF">
        <w:rPr>
          <w:rFonts w:asciiTheme="minorHAnsi" w:eastAsia="Trebuchet MS" w:hAnsiTheme="minorHAnsi" w:cstheme="minorHAnsi"/>
          <w:b/>
          <w:bCs/>
          <w:color w:val="002060"/>
          <w:spacing w:val="44"/>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rambursare</w:t>
      </w:r>
      <w:r w:rsidRPr="00907FCF">
        <w:rPr>
          <w:rFonts w:asciiTheme="minorHAnsi" w:eastAsia="Trebuchet MS" w:hAnsiTheme="minorHAnsi" w:cstheme="minorHAnsi"/>
          <w:b/>
          <w:bCs/>
          <w:color w:val="002060"/>
          <w:spacing w:val="35"/>
          <w:sz w:val="24"/>
          <w:szCs w:val="24"/>
          <w:lang w:val="ro-RO"/>
        </w:rPr>
        <w:t xml:space="preserve"> </w:t>
      </w:r>
      <w:r w:rsidRPr="00907FCF">
        <w:rPr>
          <w:rFonts w:asciiTheme="minorHAnsi" w:eastAsia="Trebuchet MS" w:hAnsiTheme="minorHAnsi" w:cstheme="minorHAnsi"/>
          <w:b/>
          <w:bCs/>
          <w:color w:val="002060"/>
          <w:sz w:val="24"/>
          <w:szCs w:val="24"/>
          <w:lang w:val="ro-RO"/>
        </w:rPr>
        <w:t>se</w:t>
      </w:r>
      <w:r w:rsidRPr="00907FCF">
        <w:rPr>
          <w:rFonts w:asciiTheme="minorHAnsi" w:eastAsia="Trebuchet MS" w:hAnsiTheme="minorHAnsi" w:cstheme="minorHAnsi"/>
          <w:b/>
          <w:bCs/>
          <w:color w:val="002060"/>
          <w:spacing w:val="8"/>
          <w:sz w:val="24"/>
          <w:szCs w:val="24"/>
          <w:lang w:val="ro-RO"/>
        </w:rPr>
        <w:t xml:space="preserve"> </w:t>
      </w:r>
      <w:r w:rsidRPr="00907FCF">
        <w:rPr>
          <w:rFonts w:asciiTheme="minorHAnsi" w:eastAsia="Trebuchet MS" w:hAnsiTheme="minorHAnsi" w:cstheme="minorHAnsi"/>
          <w:b/>
          <w:bCs/>
          <w:color w:val="002060"/>
          <w:sz w:val="24"/>
          <w:szCs w:val="24"/>
          <w:lang w:val="ro-RO"/>
        </w:rPr>
        <w:t>va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efectua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în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următoarele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conturi:</w:t>
      </w:r>
    </w:p>
    <w:p w14:paraId="220F68EC" w14:textId="77777777" w:rsidR="00A10484" w:rsidRPr="00907FCF"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3EBFE8C"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 pentru cerere de rambursare</w:t>
      </w:r>
    </w:p>
    <w:p w14:paraId="1F91227E"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cod IBAN:    ……………………</w:t>
      </w:r>
    </w:p>
    <w:p w14:paraId="1DE50940"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Titular cont: ……………………….</w:t>
      </w:r>
    </w:p>
    <w:p w14:paraId="76A0AF0B" w14:textId="77777777" w:rsidR="00A10484" w:rsidRPr="00907FCF" w:rsidRDefault="00A10484" w:rsidP="006D7C5C">
      <w:pPr>
        <w:spacing w:before="60"/>
        <w:ind w:left="133" w:right="58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 xml:space="preserve">Denumire/adresa trezoreriei/Băncii Comerciale:………………………… </w:t>
      </w:r>
    </w:p>
    <w:p w14:paraId="0D682E3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proiecte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transferu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va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w:t>
      </w:r>
      <w:r w:rsidRPr="00907FCF">
        <w:rPr>
          <w:rFonts w:asciiTheme="minorHAnsi" w:eastAsia="Trebuchet MS" w:hAnsiTheme="minorHAnsi" w:cstheme="minorHAnsi"/>
          <w:color w:val="002060"/>
          <w:w w:val="103"/>
          <w:sz w:val="24"/>
          <w:szCs w:val="24"/>
          <w:lang w:val="ro-RO"/>
        </w:rPr>
        <w:t xml:space="preserve">rmătoarele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b/>
          <w:bCs/>
          <w:color w:val="002060"/>
          <w:sz w:val="24"/>
          <w:szCs w:val="24"/>
          <w:lang w:val="ro-RO"/>
        </w:rPr>
        <w:t>deschise</w:t>
      </w:r>
      <w:r w:rsidRPr="00907FCF">
        <w:rPr>
          <w:rFonts w:asciiTheme="minorHAnsi" w:eastAsia="Trebuchet MS" w:hAnsiTheme="minorHAnsi" w:cstheme="minorHAnsi"/>
          <w:b/>
          <w:bCs/>
          <w:color w:val="002060"/>
          <w:spacing w:val="25"/>
          <w:sz w:val="24"/>
          <w:szCs w:val="24"/>
          <w:lang w:val="ro-RO"/>
        </w:rPr>
        <w:t xml:space="preserve"> </w:t>
      </w:r>
      <w:r w:rsidRPr="00907FCF">
        <w:rPr>
          <w:rFonts w:asciiTheme="minorHAnsi" w:eastAsia="Trebuchet MS" w:hAnsiTheme="minorHAnsi" w:cstheme="minorHAnsi"/>
          <w:b/>
          <w:bCs/>
          <w:color w:val="002060"/>
          <w:sz w:val="24"/>
          <w:szCs w:val="24"/>
          <w:lang w:val="ro-RO"/>
        </w:rPr>
        <w:t>pe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sz w:val="24"/>
          <w:szCs w:val="24"/>
          <w:lang w:val="ro-RO"/>
        </w:rPr>
        <w:t>numele</w:t>
      </w:r>
      <w:r w:rsidRPr="00907FCF">
        <w:rPr>
          <w:rFonts w:asciiTheme="minorHAnsi" w:eastAsia="Trebuchet MS" w:hAnsiTheme="minorHAnsi" w:cstheme="minorHAnsi"/>
          <w:b/>
          <w:bCs/>
          <w:color w:val="002060"/>
          <w:spacing w:val="22"/>
          <w:sz w:val="24"/>
          <w:szCs w:val="24"/>
          <w:lang w:val="ro-RO"/>
        </w:rPr>
        <w:t xml:space="preserve"> </w:t>
      </w:r>
      <w:r w:rsidRPr="00907FCF">
        <w:rPr>
          <w:rFonts w:asciiTheme="minorHAnsi" w:eastAsia="Trebuchet MS" w:hAnsiTheme="minorHAnsi" w:cstheme="minorHAnsi"/>
          <w:b/>
          <w:bCs/>
          <w:color w:val="002060"/>
          <w:sz w:val="24"/>
          <w:szCs w:val="24"/>
          <w:lang w:val="ro-RO"/>
        </w:rPr>
        <w:t>Liderului</w:t>
      </w:r>
      <w:r w:rsidRPr="00907FCF">
        <w:rPr>
          <w:rFonts w:asciiTheme="minorHAnsi" w:eastAsia="Trebuchet MS" w:hAnsiTheme="minorHAnsi" w:cstheme="minorHAnsi"/>
          <w:b/>
          <w:bCs/>
          <w:color w:val="002060"/>
          <w:spacing w:val="26"/>
          <w:sz w:val="24"/>
          <w:szCs w:val="24"/>
          <w:lang w:val="ro-RO"/>
        </w:rPr>
        <w:t xml:space="preserve"> </w:t>
      </w:r>
      <w:r w:rsidRPr="00907FCF">
        <w:rPr>
          <w:rFonts w:asciiTheme="minorHAnsi" w:eastAsia="Trebuchet MS" w:hAnsiTheme="minorHAnsi" w:cstheme="minorHAnsi"/>
          <w:b/>
          <w:bCs/>
          <w:color w:val="002060"/>
          <w:sz w:val="24"/>
          <w:szCs w:val="24"/>
          <w:lang w:val="ro-RO"/>
        </w:rPr>
        <w:t>de</w:t>
      </w:r>
      <w:r w:rsidRPr="00907FCF">
        <w:rPr>
          <w:rFonts w:asciiTheme="minorHAnsi" w:eastAsia="Trebuchet MS" w:hAnsiTheme="minorHAnsi" w:cstheme="minorHAnsi"/>
          <w:b/>
          <w:bCs/>
          <w:color w:val="002060"/>
          <w:spacing w:val="9"/>
          <w:sz w:val="24"/>
          <w:szCs w:val="24"/>
          <w:lang w:val="ro-RO"/>
        </w:rPr>
        <w:t xml:space="preserve"> </w:t>
      </w:r>
      <w:r w:rsidRPr="00907FCF">
        <w:rPr>
          <w:rFonts w:asciiTheme="minorHAnsi" w:eastAsia="Trebuchet MS" w:hAnsiTheme="minorHAnsi" w:cstheme="minorHAnsi"/>
          <w:b/>
          <w:bCs/>
          <w:color w:val="002060"/>
          <w:w w:val="103"/>
          <w:sz w:val="24"/>
          <w:szCs w:val="24"/>
          <w:lang w:val="ro-RO"/>
        </w:rPr>
        <w:t>parteneriat/Partenerului:</w:t>
      </w:r>
    </w:p>
    <w:p w14:paraId="70C09E35"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28824EFE"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A1D23F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3AF89AD6"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(Lider</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p>
    <w:p w14:paraId="6E58C5C0"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EA757ED"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54E4FEA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(Partene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70095707"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315CA101"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499967C6"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Con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cer</w:t>
      </w:r>
      <w:r w:rsidRPr="00907FCF">
        <w:rPr>
          <w:rFonts w:asciiTheme="minorHAnsi" w:eastAsia="Trebuchet MS" w:hAnsiTheme="minorHAnsi" w:cstheme="minorHAnsi"/>
          <w:color w:val="002060"/>
          <w:spacing w:val="2"/>
          <w:sz w:val="24"/>
          <w:szCs w:val="24"/>
          <w:lang w:val="ro-RO"/>
        </w:rPr>
        <w:t>e</w:t>
      </w:r>
      <w:r w:rsidRPr="00907FCF">
        <w:rPr>
          <w:rFonts w:asciiTheme="minorHAnsi" w:eastAsia="Trebuchet MS" w:hAnsiTheme="minorHAnsi" w:cstheme="minorHAnsi"/>
          <w:color w:val="002060"/>
          <w:sz w:val="24"/>
          <w:szCs w:val="24"/>
          <w:lang w:val="ro-RO"/>
        </w:rPr>
        <w:t>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1</w:t>
      </w:r>
      <w:r w:rsidRPr="00907FCF">
        <w:rPr>
          <w:rFonts w:asciiTheme="minorHAnsi" w:eastAsia="Trebuchet MS" w:hAnsiTheme="minorHAnsi" w:cstheme="minorHAnsi"/>
          <w:color w:val="002060"/>
          <w:w w:val="103"/>
          <w:sz w:val="24"/>
          <w:szCs w:val="24"/>
          <w:lang w:val="ro-RO"/>
        </w:rPr>
        <w:t>)</w:t>
      </w:r>
    </w:p>
    <w:p w14:paraId="1D2EEA8D"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BE8F1F9"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2297B3A0"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30D2D69F"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23804EE8"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0C5FD627"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cerere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n)</w:t>
      </w:r>
    </w:p>
    <w:p w14:paraId="53A74EAA" w14:textId="77777777" w:rsidR="00A10484" w:rsidRPr="00907FCF" w:rsidRDefault="00A10484" w:rsidP="006D7C5C">
      <w:pPr>
        <w:spacing w:before="60"/>
        <w:ind w:left="133" w:right="6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cod</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 xml:space="preserve">IBAN:   </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 </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tula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cont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w:t>
      </w:r>
    </w:p>
    <w:p w14:paraId="5481A7F3" w14:textId="77777777" w:rsidR="00A10484" w:rsidRPr="00907FCF"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Denumire/adresa</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Trezoreriei/Băncii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Comerciale: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w w:val="103"/>
          <w:sz w:val="24"/>
          <w:szCs w:val="24"/>
          <w:lang w:val="ro-RO"/>
        </w:rPr>
        <w:t>……………………………</w:t>
      </w:r>
    </w:p>
    <w:p w14:paraId="0D14E71A" w14:textId="6A407420"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(16) Înainte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solicitare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rambursării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respective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trebui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fi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dej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plătite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Beneficiar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plăţii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consideră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transferulu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banca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contul Beneficiarului.</w:t>
      </w:r>
    </w:p>
    <w:p w14:paraId="75C12F2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(17) Fiecare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  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 xml:space="preserve">transmisă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trebuie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reflect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separat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fiecare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calendaristic</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w w:val="103"/>
          <w:sz w:val="24"/>
          <w:szCs w:val="24"/>
          <w:lang w:val="ro-RO"/>
        </w:rPr>
        <w:t>efectuate.</w:t>
      </w:r>
    </w:p>
    <w:p w14:paraId="0F39D1A5" w14:textId="15C30724" w:rsidR="00A10484" w:rsidRPr="00907FCF" w:rsidRDefault="00A10484" w:rsidP="006D7C5C">
      <w:pPr>
        <w:spacing w:before="60"/>
        <w:ind w:left="133" w:right="10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(18)</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blig</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Rap</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2"/>
          <w:sz w:val="24"/>
          <w:szCs w:val="24"/>
          <w:lang w:val="ro-RO"/>
        </w:rPr>
        <w:t>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conformitate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27"/>
          <w:sz w:val="24"/>
          <w:szCs w:val="24"/>
          <w:lang w:val="ro-RO"/>
        </w:rPr>
        <w:t xml:space="preserve"> 2 </w:t>
      </w:r>
      <w:r w:rsidRPr="00907FCF">
        <w:rPr>
          <w:rFonts w:asciiTheme="minorHAnsi" w:eastAsia="Trebuchet MS" w:hAnsiTheme="minorHAnsi" w:cstheme="minorHAnsi"/>
          <w:color w:val="002060"/>
          <w:sz w:val="24"/>
          <w:szCs w:val="24"/>
          <w:lang w:val="ro-RO"/>
        </w:rPr>
        <w:t>Planul de monitorizarea,</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înainte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1</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mbursare/cererea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rambursare aferentă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382C5386" w14:textId="229F2995"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Beneficiarul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proie</w:t>
      </w:r>
      <w:r w:rsidRPr="00907FCF">
        <w:rPr>
          <w:rFonts w:asciiTheme="minorHAnsi" w:eastAsia="Trebuchet MS" w:hAnsiTheme="minorHAnsi" w:cstheme="minorHAnsi"/>
          <w:color w:val="002060"/>
          <w:sz w:val="24"/>
          <w:szCs w:val="24"/>
          <w:lang w:val="ro-RO"/>
        </w:rPr>
        <w:t>ctului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oblig</w:t>
      </w:r>
      <w:r w:rsidRPr="00907FCF">
        <w:rPr>
          <w:rFonts w:asciiTheme="minorHAnsi" w:eastAsia="Trebuchet MS" w:hAnsiTheme="minorHAnsi" w:cstheme="minorHAnsi"/>
          <w:color w:val="002060"/>
          <w:spacing w:val="-1"/>
          <w:sz w:val="24"/>
          <w:szCs w:val="24"/>
          <w:lang w:val="ro-RO"/>
        </w:rPr>
        <w:t>ați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ţin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evidenţ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contabil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distinctă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ect,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folosind</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analitice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dedicate.</w:t>
      </w:r>
    </w:p>
    <w:p w14:paraId="178D1872" w14:textId="035BCD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(20) Beneficiarul</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finanţat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integral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bugetu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sta</w:t>
      </w:r>
      <w:r w:rsidRPr="00907FCF">
        <w:rPr>
          <w:rFonts w:asciiTheme="minorHAnsi" w:eastAsia="Trebuchet MS" w:hAnsiTheme="minorHAnsi" w:cstheme="minorHAnsi"/>
          <w:color w:val="002060"/>
          <w:sz w:val="24"/>
          <w:szCs w:val="24"/>
          <w:lang w:val="ro-RO"/>
        </w:rPr>
        <w:t>t</w:t>
      </w:r>
      <w:r w:rsidR="00F57FD8" w:rsidRPr="00907FCF">
        <w:rPr>
          <w:rFonts w:asciiTheme="minorHAnsi" w:eastAsia="Trebuchet MS" w:hAnsiTheme="minorHAnsi" w:cstheme="minorHAnsi"/>
          <w:color w:val="002060"/>
          <w:sz w:val="24"/>
          <w:szCs w:val="24"/>
          <w:lang w:val="ro-RO"/>
        </w:rPr>
        <w:t>,  bugetul asigurărilor sociale de stat sau bugetele fondurilor speciale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care </w:t>
      </w:r>
      <w:r w:rsidRPr="00907FCF">
        <w:rPr>
          <w:rFonts w:asciiTheme="minorHAnsi" w:eastAsia="Trebuchet MS" w:hAnsiTheme="minorHAnsi" w:cstheme="minorHAnsi"/>
          <w:color w:val="002060"/>
          <w:sz w:val="24"/>
          <w:szCs w:val="24"/>
          <w:lang w:val="ro-RO"/>
        </w:rPr>
        <w:t>implementează</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proiec</w:t>
      </w:r>
      <w:r w:rsidRPr="00907FCF">
        <w:rPr>
          <w:rFonts w:asciiTheme="minorHAnsi" w:eastAsia="Trebuchet MS" w:hAnsiTheme="minorHAnsi" w:cstheme="minorHAnsi"/>
          <w:color w:val="002060"/>
          <w:spacing w:val="-6"/>
          <w:sz w:val="24"/>
          <w:szCs w:val="24"/>
          <w:lang w:val="ro-RO"/>
        </w:rPr>
        <w:t>t</w:t>
      </w:r>
      <w:r w:rsidRPr="00907FCF">
        <w:rPr>
          <w:rFonts w:asciiTheme="minorHAnsi" w:eastAsia="Trebuchet MS" w:hAnsiTheme="minorHAnsi" w:cstheme="minorHAnsi"/>
          <w:color w:val="002060"/>
          <w:sz w:val="24"/>
          <w:szCs w:val="24"/>
          <w:lang w:val="ro-RO"/>
        </w:rPr>
        <w:t xml:space="preserve">ul,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în</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egistreaz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3"/>
          <w:sz w:val="24"/>
          <w:szCs w:val="24"/>
          <w:lang w:val="ro-RO"/>
        </w:rPr>
        <w:lastRenderedPageBreak/>
        <w:t>c</w:t>
      </w:r>
      <w:r w:rsidRPr="00907FCF">
        <w:rPr>
          <w:rFonts w:asciiTheme="minorHAnsi" w:eastAsia="Trebuchet MS" w:hAnsiTheme="minorHAnsi" w:cstheme="minorHAnsi"/>
          <w:color w:val="002060"/>
          <w:spacing w:val="-3"/>
          <w:sz w:val="24"/>
          <w:szCs w:val="24"/>
          <w:lang w:val="ro-RO"/>
        </w:rPr>
        <w:t>o</w:t>
      </w:r>
      <w:r w:rsidRPr="00907FCF">
        <w:rPr>
          <w:rFonts w:asciiTheme="minorHAnsi" w:eastAsia="Trebuchet MS" w:hAnsiTheme="minorHAnsi" w:cstheme="minorHAnsi"/>
          <w:color w:val="002060"/>
          <w:spacing w:val="-1"/>
          <w:sz w:val="24"/>
          <w:szCs w:val="24"/>
          <w:lang w:val="ro-RO"/>
        </w:rPr>
        <w:t>ntur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afar</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bilanţul</w:t>
      </w:r>
      <w:r w:rsidRPr="00907FCF">
        <w:rPr>
          <w:rFonts w:asciiTheme="minorHAnsi" w:eastAsia="Trebuchet MS" w:hAnsiTheme="minorHAnsi" w:cstheme="minorHAnsi"/>
          <w:color w:val="002060"/>
          <w:sz w:val="24"/>
          <w:szCs w:val="24"/>
          <w:lang w:val="ro-RO"/>
        </w:rPr>
        <w:t>ui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rambursăril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cheltuiel</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fondurilor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europene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baz</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primit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w w:val="103"/>
          <w:sz w:val="24"/>
          <w:szCs w:val="24"/>
          <w:lang w:val="ro-RO"/>
        </w:rPr>
        <w:t xml:space="preserve">conform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(2).</w:t>
      </w:r>
    </w:p>
    <w:p w14:paraId="1AEF7BF2" w14:textId="1318B84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efectuării</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reconcilieri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contabile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AM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t/partenerului</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operaţiunile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gestionate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transmiterii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lunare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lunii </w:t>
      </w:r>
      <w:r w:rsidRPr="00907FCF">
        <w:rPr>
          <w:rFonts w:asciiTheme="minorHAnsi" w:eastAsia="Trebuchet MS" w:hAnsiTheme="minorHAnsi" w:cstheme="minorHAnsi"/>
          <w:color w:val="002060"/>
          <w:sz w:val="24"/>
          <w:szCs w:val="24"/>
          <w:lang w:val="ro-RO"/>
        </w:rPr>
        <w:t>curente,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 Formularului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 Notificare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reconcilierea</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contabilă,</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prevăzu</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2"/>
          <w:sz w:val="24"/>
          <w:szCs w:val="24"/>
          <w:lang w:val="ro-RO"/>
        </w:rPr>
        <w:t>nr</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1</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4"/>
          <w:sz w:val="24"/>
          <w:szCs w:val="24"/>
          <w:lang w:val="ro-RO"/>
        </w:rPr>
        <w:t xml:space="preserve"> </w:t>
      </w:r>
      <w:r w:rsidR="004B3597" w:rsidRPr="00907FCF">
        <w:rPr>
          <w:rFonts w:asciiTheme="minorHAnsi" w:eastAsia="Trebuchet MS" w:hAnsiTheme="minorHAnsi" w:cstheme="minorHAnsi"/>
          <w:color w:val="002060"/>
          <w:spacing w:val="-2"/>
          <w:sz w:val="24"/>
          <w:szCs w:val="24"/>
          <w:lang w:val="ro-RO"/>
        </w:rPr>
        <w:t>Normele metodologice  de aplicare a OUG nr. 133/2021</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ă rezulte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2"/>
          <w:sz w:val="24"/>
          <w:szCs w:val="24"/>
          <w:lang w:val="ro-RO"/>
        </w:rPr>
        <w:t>AM</w:t>
      </w:r>
      <w:r w:rsidRPr="00907FCF">
        <w:rPr>
          <w:rFonts w:asciiTheme="minorHAnsi" w:eastAsia="Trebuchet MS" w:hAnsiTheme="minorHAnsi" w:cstheme="minorHAnsi"/>
          <w:color w:val="002060"/>
          <w:sz w:val="24"/>
          <w:szCs w:val="24"/>
          <w:lang w:val="ro-RO"/>
        </w:rPr>
        <w:t xml:space="preserve"> şi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cele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plătite </w:t>
      </w:r>
      <w:r w:rsidRPr="00907FCF">
        <w:rPr>
          <w:rFonts w:asciiTheme="minorHAnsi" w:eastAsia="Trebuchet MS" w:hAnsiTheme="minorHAnsi" w:cstheme="minorHAnsi"/>
          <w:color w:val="002060"/>
          <w:sz w:val="24"/>
          <w:szCs w:val="24"/>
          <w:lang w:val="ro-RO"/>
        </w:rPr>
        <w:t>acesteia,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conform</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contractul</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finanţare.</w:t>
      </w:r>
    </w:p>
    <w:p w14:paraId="7072C508" w14:textId="36635B22" w:rsidR="00A10484" w:rsidRPr="00907FCF"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z w:val="24"/>
          <w:szCs w:val="24"/>
          <w:lang w:val="ro-RO"/>
        </w:rPr>
        <w:t>(22)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Dac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efectueaz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valută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contravaloarea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lei,</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cursu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comunicat  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BNR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dat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z w:val="24"/>
          <w:szCs w:val="24"/>
          <w:lang w:val="ro-RO"/>
        </w:rPr>
        <w:t xml:space="preserve">tocmirii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 xml:space="preserve">r </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valută, </w:t>
      </w:r>
      <w:r w:rsidRPr="00907FCF">
        <w:rPr>
          <w:rFonts w:asciiTheme="minorHAnsi" w:eastAsia="Trebuchet MS" w:hAnsiTheme="minorHAnsi" w:cstheme="minorHAnsi"/>
          <w:color w:val="002060"/>
          <w:spacing w:val="-1"/>
          <w:sz w:val="24"/>
          <w:szCs w:val="24"/>
          <w:lang w:val="ro-RO"/>
        </w:rPr>
        <w:t>conform art.</w:t>
      </w:r>
      <w:r w:rsidR="00042A9A"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22 alin.</w:t>
      </w:r>
      <w:r w:rsidR="00E02B4E"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4</w:t>
      </w:r>
      <w:r w:rsidR="00E02B4E"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De asemenea, conform art</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22 alin</w:t>
      </w:r>
      <w:r w:rsidR="00042A9A"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004E3E08"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 xml:space="preserve"> din OUG </w:t>
      </w:r>
      <w:r w:rsidR="004E3E08" w:rsidRPr="00907FCF">
        <w:rPr>
          <w:rFonts w:asciiTheme="minorHAnsi" w:eastAsia="Trebuchet MS" w:hAnsiTheme="minorHAnsi" w:cstheme="minorHAnsi"/>
          <w:color w:val="002060"/>
          <w:spacing w:val="-1"/>
          <w:sz w:val="24"/>
          <w:szCs w:val="24"/>
          <w:lang w:val="ro-RO"/>
        </w:rPr>
        <w:t xml:space="preserve">nr. </w:t>
      </w:r>
      <w:r w:rsidRPr="00907FCF">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907FCF" w:rsidRDefault="00A10484" w:rsidP="006D7C5C">
      <w:pPr>
        <w:spacing w:before="60"/>
        <w:ind w:left="133" w:right="223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(c</w:t>
      </w:r>
      <w:r w:rsidRPr="00907FCF">
        <w:rPr>
          <w:rFonts w:asciiTheme="minorHAnsi" w:eastAsia="Trebuchet MS" w:hAnsiTheme="minorHAnsi" w:cstheme="minorHAnsi"/>
          <w:b/>
          <w:color w:val="002060"/>
          <w:spacing w:val="10"/>
          <w:sz w:val="24"/>
          <w:szCs w:val="24"/>
          <w:lang w:val="ro-RO"/>
        </w:rPr>
        <w:t>)</w:t>
      </w:r>
      <w:r w:rsidR="00042A9A"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Mecanismul</w:t>
      </w:r>
      <w:r w:rsidRPr="00907FCF">
        <w:rPr>
          <w:rFonts w:asciiTheme="minorHAnsi" w:eastAsia="Trebuchet MS" w:hAnsiTheme="minorHAnsi" w:cstheme="minorHAnsi"/>
          <w:b/>
          <w:color w:val="002060"/>
          <w:spacing w:val="42"/>
          <w:sz w:val="24"/>
          <w:szCs w:val="24"/>
          <w:lang w:val="ro-RO"/>
        </w:rPr>
        <w:t xml:space="preserve"> </w:t>
      </w:r>
      <w:r w:rsidRPr="00907FCF">
        <w:rPr>
          <w:rFonts w:asciiTheme="minorHAnsi" w:eastAsia="Trebuchet MS" w:hAnsiTheme="minorHAnsi" w:cstheme="minorHAnsi"/>
          <w:b/>
          <w:color w:val="002060"/>
          <w:sz w:val="24"/>
          <w:szCs w:val="24"/>
          <w:lang w:val="ro-RO"/>
        </w:rPr>
        <w:t>decontării</w:t>
      </w:r>
      <w:r w:rsidRPr="00907FCF">
        <w:rPr>
          <w:rFonts w:asciiTheme="minorHAnsi" w:eastAsia="Trebuchet MS" w:hAnsiTheme="minorHAnsi" w:cstheme="minorHAnsi"/>
          <w:b/>
          <w:color w:val="002060"/>
          <w:spacing w:val="31"/>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plată</w:t>
      </w:r>
    </w:p>
    <w:p w14:paraId="0BCC32C0"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aplică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implementa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parteneriat, </w:t>
      </w:r>
      <w:r w:rsidRPr="00907FCF">
        <w:rPr>
          <w:rFonts w:asciiTheme="minorHAnsi" w:eastAsia="Trebuchet MS" w:hAnsiTheme="minorHAnsi" w:cstheme="minorHAnsi"/>
          <w:color w:val="002060"/>
          <w:sz w:val="24"/>
          <w:szCs w:val="24"/>
          <w:lang w:val="ro-RO"/>
        </w:rPr>
        <w:t>instituţie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public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art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7 alin.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OU</w:t>
      </w:r>
      <w:r w:rsidRPr="00907FCF">
        <w:rPr>
          <w:rFonts w:asciiTheme="minorHAnsi" w:eastAsia="Trebuchet MS" w:hAnsiTheme="minorHAnsi" w:cstheme="minorHAnsi"/>
          <w:color w:val="002060"/>
          <w:sz w:val="24"/>
          <w:szCs w:val="24"/>
          <w:lang w:val="ro-RO"/>
        </w:rPr>
        <w:t>G</w:t>
      </w:r>
      <w:r w:rsidRPr="00907FCF">
        <w:rPr>
          <w:rFonts w:asciiTheme="minorHAnsi" w:eastAsia="Trebuchet MS" w:hAnsiTheme="minorHAnsi" w:cstheme="minorHAnsi"/>
          <w:color w:val="002060"/>
          <w:spacing w:val="11"/>
          <w:sz w:val="24"/>
          <w:szCs w:val="24"/>
          <w:lang w:val="ro-RO"/>
        </w:rPr>
        <w:t xml:space="preserve"> </w:t>
      </w:r>
      <w:r w:rsidR="004E3E08" w:rsidRPr="00907FCF">
        <w:rPr>
          <w:rFonts w:asciiTheme="minorHAnsi" w:eastAsia="Trebuchet MS" w:hAnsiTheme="minorHAnsi" w:cstheme="minorHAnsi"/>
          <w:color w:val="002060"/>
          <w:spacing w:val="11"/>
          <w:sz w:val="24"/>
          <w:szCs w:val="24"/>
          <w:lang w:val="ro-RO"/>
        </w:rPr>
        <w:t xml:space="preserve">nr. </w:t>
      </w:r>
      <w:r w:rsidRPr="00907FCF">
        <w:rPr>
          <w:rFonts w:asciiTheme="minorHAnsi" w:eastAsia="Trebuchet MS" w:hAnsiTheme="minorHAnsi" w:cstheme="minorHAnsi"/>
          <w:color w:val="002060"/>
          <w:spacing w:val="-1"/>
          <w:sz w:val="24"/>
          <w:szCs w:val="24"/>
          <w:lang w:val="ro-RO"/>
        </w:rPr>
        <w:t>133/2021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și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ulterioare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doa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condiţia </w:t>
      </w:r>
      <w:r w:rsidRPr="00907FCF">
        <w:rPr>
          <w:rFonts w:asciiTheme="minorHAnsi" w:eastAsia="Trebuchet MS" w:hAnsiTheme="minorHAnsi" w:cstheme="minorHAnsi"/>
          <w:color w:val="002060"/>
          <w:sz w:val="24"/>
          <w:szCs w:val="24"/>
          <w:lang w:val="ro-RO"/>
        </w:rPr>
        <w:t>ca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aceşti</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parteneri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încadreze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w w:val="103"/>
          <w:sz w:val="24"/>
          <w:szCs w:val="24"/>
          <w:lang w:val="ro-RO"/>
        </w:rPr>
        <w:t>133/2021.</w:t>
      </w:r>
    </w:p>
    <w:p w14:paraId="72A1C204" w14:textId="3FFB0EB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beneficia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mecanismul</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decontării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cererilor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beneficiarii/liderii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parteneriat/partenerii,</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alţii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prevăzuţi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art.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OUG</w:t>
      </w:r>
      <w:r w:rsidRPr="00907FCF">
        <w:rPr>
          <w:rFonts w:asciiTheme="minorHAnsi" w:eastAsia="Trebuchet MS" w:hAnsiTheme="minorHAnsi" w:cstheme="minorHAnsi"/>
          <w:color w:val="002060"/>
          <w:spacing w:val="14"/>
          <w:sz w:val="24"/>
          <w:szCs w:val="24"/>
          <w:lang w:val="ro-RO"/>
        </w:rPr>
        <w:t xml:space="preserve"> </w:t>
      </w:r>
      <w:r w:rsidR="004E3E08" w:rsidRPr="00907FCF">
        <w:rPr>
          <w:rFonts w:asciiTheme="minorHAnsi" w:eastAsia="Trebuchet MS" w:hAnsiTheme="minorHAnsi" w:cstheme="minorHAnsi"/>
          <w:color w:val="002060"/>
          <w:spacing w:val="14"/>
          <w:sz w:val="24"/>
          <w:szCs w:val="24"/>
          <w:lang w:val="ro-RO"/>
        </w:rPr>
        <w:t xml:space="preserve">nr. </w:t>
      </w:r>
      <w:r w:rsidRPr="00907FCF">
        <w:rPr>
          <w:rFonts w:asciiTheme="minorHAnsi" w:eastAsia="Trebuchet MS" w:hAnsiTheme="minorHAnsi" w:cstheme="minorHAnsi"/>
          <w:color w:val="002060"/>
          <w:sz w:val="24"/>
          <w:szCs w:val="24"/>
          <w:lang w:val="ro-RO"/>
        </w:rPr>
        <w:t>133/2021,</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primirea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 xml:space="preserve">facturilor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pentru  livrarea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bunurilor/prestarea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facturilo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avan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
          <w:sz w:val="24"/>
          <w:szCs w:val="24"/>
          <w:lang w:val="ro-RO"/>
        </w:rPr>
        <w:t>clauzel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achiziţii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 proiectului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acceptate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Programul </w:t>
      </w:r>
      <w:r w:rsidR="00042A9A" w:rsidRPr="00907FCF">
        <w:rPr>
          <w:rFonts w:asciiTheme="minorHAnsi" w:eastAsia="Trebuchet MS" w:hAnsiTheme="minorHAnsi" w:cstheme="minorHAnsi"/>
          <w:color w:val="002060"/>
          <w:spacing w:val="-1"/>
          <w:sz w:val="24"/>
          <w:szCs w:val="24"/>
          <w:lang w:val="ro-RO"/>
        </w:rPr>
        <w:t xml:space="preserve">Sănănate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documentele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justificative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acesteia.</w:t>
      </w:r>
    </w:p>
    <w:p w14:paraId="1E3EAED5" w14:textId="77777777" w:rsidR="00A10484" w:rsidRPr="00907FCF"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proiect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depun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virează,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efectuare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rambursabile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 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le</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angajat.</w:t>
      </w:r>
    </w:p>
    <w:p w14:paraId="65C5EF4D" w14:textId="0C9E131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5"/>
          <w:w w:val="103"/>
          <w:sz w:val="24"/>
          <w:szCs w:val="24"/>
          <w:lang w:val="ro-RO"/>
        </w:rPr>
        <w:t xml:space="preserve">şi </w:t>
      </w:r>
      <w:r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Programu</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5"/>
          <w:sz w:val="24"/>
          <w:szCs w:val="24"/>
          <w:lang w:val="ro-RO"/>
        </w:rPr>
        <w:t xml:space="preserve"> </w:t>
      </w:r>
      <w:r w:rsidR="00F57FD8" w:rsidRPr="00907FCF">
        <w:rPr>
          <w:rFonts w:asciiTheme="minorHAnsi" w:eastAsia="Trebuchet MS" w:hAnsiTheme="minorHAnsi" w:cstheme="minorHAnsi"/>
          <w:color w:val="002060"/>
          <w:spacing w:val="-4"/>
          <w:sz w:val="24"/>
          <w:szCs w:val="24"/>
          <w:lang w:val="ro-RO"/>
        </w:rPr>
        <w:t>Sănătate</w:t>
      </w:r>
      <w:r w:rsidR="00F57FD8"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60"/>
          <w:sz w:val="24"/>
          <w:szCs w:val="24"/>
          <w:lang w:val="ro-RO"/>
        </w:rPr>
        <w:t xml:space="preserve"> </w:t>
      </w:r>
      <w:r w:rsidRPr="00907FCF">
        <w:rPr>
          <w:rFonts w:asciiTheme="minorHAnsi" w:eastAsia="Trebuchet MS" w:hAnsiTheme="minorHAnsi" w:cstheme="minorHAnsi"/>
          <w:color w:val="002060"/>
          <w:sz w:val="24"/>
          <w:szCs w:val="24"/>
          <w:lang w:val="ro-RO"/>
        </w:rPr>
        <w:t>verificarea</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 efectu</w:t>
      </w:r>
      <w:r w:rsidRPr="00907FCF">
        <w:rPr>
          <w:rFonts w:asciiTheme="minorHAnsi" w:eastAsia="Trebuchet MS" w:hAnsiTheme="minorHAnsi" w:cstheme="minorHAnsi"/>
          <w:color w:val="002060"/>
          <w:spacing w:val="-1"/>
          <w:sz w:val="24"/>
          <w:szCs w:val="24"/>
          <w:lang w:val="ro-RO"/>
        </w:rPr>
        <w: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verificărilor,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vireaz</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rambursabile,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lucrătoare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momentu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dispune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resurs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conturile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sale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înt</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pacing w:val="-2"/>
          <w:sz w:val="24"/>
          <w:szCs w:val="24"/>
          <w:lang w:val="ro-RO"/>
        </w:rPr>
        <w:t>-</w:t>
      </w:r>
      <w:r w:rsidRPr="00907FCF">
        <w:rPr>
          <w:rFonts w:asciiTheme="minorHAnsi" w:eastAsia="Trebuchet MS" w:hAnsiTheme="minorHAnsi" w:cstheme="minorHAnsi"/>
          <w:color w:val="002060"/>
          <w:spacing w:val="-1"/>
          <w:sz w:val="24"/>
          <w:szCs w:val="24"/>
          <w:lang w:val="ro-RO"/>
        </w:rPr>
        <w:t>u</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cont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 xml:space="preserve">disponibil, deschis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z w:val="24"/>
          <w:szCs w:val="24"/>
          <w:lang w:val="ro-RO"/>
        </w:rPr>
        <w:t xml:space="preserve">e numele beneficiarului/liderului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unităţile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teritoriale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Trezoreriei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Statului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 ziua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următoar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virării,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lastRenderedPageBreak/>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transmite </w:t>
      </w:r>
      <w:r w:rsidRPr="00907FCF">
        <w:rPr>
          <w:rFonts w:asciiTheme="minorHAnsi" w:eastAsia="Trebuchet MS" w:hAnsiTheme="minorHAnsi" w:cstheme="minorHAnsi"/>
          <w:color w:val="002060"/>
          <w:sz w:val="24"/>
          <w:szCs w:val="24"/>
          <w:lang w:val="ro-RO"/>
        </w:rPr>
        <w:t>beneficiarului/liderului 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parteneriat/partenerilor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notificare, </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întocmită</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distinc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fiecărui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dintr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aceştia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asigurări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unu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managemen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financia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riguros</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în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tuaţia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în care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există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posibilitatea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recuperării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provenite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debite/corecţii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din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 xml:space="preserve">diminuează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cheltuielilor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rambursab</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 xml:space="preserve">le </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această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situaţie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suportând</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surse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proprii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valoarea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acestor</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sume.</w:t>
      </w:r>
    </w:p>
    <w:p w14:paraId="757A5993" w14:textId="37981CB4" w:rsidR="00A10484" w:rsidRPr="00907FCF" w:rsidRDefault="00A10484" w:rsidP="006D7C5C">
      <w:pPr>
        <w:spacing w:before="60"/>
        <w:ind w:left="133" w:right="1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(7</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Notificarea</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conţine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puţin</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elementel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pacing w:val="-2"/>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modelu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prevăzut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Formularu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anexa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 xml:space="preserve">3 </w:t>
      </w:r>
      <w:r w:rsidR="00AC00D2" w:rsidRPr="00907FCF">
        <w:rPr>
          <w:rFonts w:asciiTheme="minorHAnsi" w:eastAsia="Trebuchet MS" w:hAnsiTheme="minorHAnsi" w:cstheme="minorHAnsi"/>
          <w:color w:val="002060"/>
          <w:spacing w:val="1"/>
          <w:sz w:val="24"/>
          <w:szCs w:val="24"/>
          <w:lang w:val="ro-RO"/>
        </w:rPr>
        <w:t>la</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Normel</w:t>
      </w:r>
      <w:r w:rsidR="00AC00D2"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metodologice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aplicar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urgenţ</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Guvernului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w w:val="103"/>
          <w:sz w:val="24"/>
          <w:szCs w:val="24"/>
          <w:lang w:val="ro-RO"/>
        </w:rPr>
        <w:t>133/2021.</w:t>
      </w:r>
    </w:p>
    <w:p w14:paraId="71CB5F39" w14:textId="6E89A058"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(8</w:t>
      </w:r>
      <w:r w:rsidRPr="00907FCF">
        <w:rPr>
          <w:rFonts w:asciiTheme="minorHAnsi" w:eastAsia="Trebuchet MS" w:hAnsiTheme="minorHAnsi" w:cstheme="minorHAnsi"/>
          <w:color w:val="002060"/>
          <w:spacing w:val="8"/>
          <w:sz w:val="24"/>
          <w:szCs w:val="24"/>
          <w:lang w:val="ro-RO"/>
        </w:rPr>
        <w:t>)</w:t>
      </w:r>
      <w:r w:rsidR="00F27F34"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2"/>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copi</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notificări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unitate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teritorială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Trezorerie</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Statului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îşi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deschise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w w:val="103"/>
          <w:sz w:val="24"/>
          <w:szCs w:val="24"/>
          <w:lang w:val="ro-RO"/>
        </w:rPr>
        <w:t>conturile.</w:t>
      </w:r>
    </w:p>
    <w:p w14:paraId="2211139B" w14:textId="76C4FF5E"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907FCF">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907FCF">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907FCF" w:rsidRDefault="00A10484" w:rsidP="006D7C5C">
      <w:pPr>
        <w:spacing w:before="60"/>
        <w:ind w:left="133" w:right="10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907FCF">
        <w:rPr>
          <w:rFonts w:asciiTheme="minorHAnsi" w:eastAsia="Trebuchet MS" w:hAnsiTheme="minorHAnsi" w:cstheme="minorHAnsi"/>
          <w:color w:val="002060"/>
          <w:sz w:val="24"/>
          <w:szCs w:val="24"/>
          <w:lang w:val="ro-RO"/>
        </w:rPr>
        <w:t xml:space="preserve">nr. </w:t>
      </w:r>
      <w:r w:rsidRPr="00907FCF">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907FCF" w:rsidRDefault="00A10484" w:rsidP="006D7C5C">
      <w:pPr>
        <w:spacing w:before="60"/>
        <w:ind w:left="133" w:right="99"/>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(10) Operaţiunile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alin.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(9)</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 efectuează</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beneficiar/lider</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parteneriat/partene</w:t>
      </w:r>
      <w:r w:rsidRPr="00907FCF">
        <w:rPr>
          <w:rFonts w:asciiTheme="minorHAnsi" w:eastAsia="Trebuchet MS" w:hAnsiTheme="minorHAnsi" w:cstheme="minorHAnsi"/>
          <w:color w:val="002060"/>
          <w:sz w:val="24"/>
          <w:szCs w:val="24"/>
          <w:lang w:val="ro-RO"/>
        </w:rPr>
        <w:t>r 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maximu</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încasare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3"/>
          <w:w w:val="103"/>
          <w:sz w:val="24"/>
          <w:szCs w:val="24"/>
          <w:lang w:val="ro-RO"/>
        </w:rPr>
        <w:t xml:space="preserve">în </w:t>
      </w:r>
      <w:r w:rsidRPr="00907FCF">
        <w:rPr>
          <w:rFonts w:asciiTheme="minorHAnsi" w:eastAsia="Trebuchet MS" w:hAnsiTheme="minorHAnsi" w:cstheme="minorHAnsi"/>
          <w:color w:val="002060"/>
          <w:sz w:val="24"/>
          <w:szCs w:val="24"/>
          <w:lang w:val="ro-RO"/>
        </w:rPr>
        <w:t>contul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(5).</w:t>
      </w:r>
    </w:p>
    <w:p w14:paraId="5185A92B"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(11)</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beneficiarului/liderului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parteneriat/partenerilo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
          <w:sz w:val="24"/>
          <w:szCs w:val="24"/>
          <w:lang w:val="ro-RO"/>
        </w:rPr>
        <w:t>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nu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pot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utilizate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altă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destinaţie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cea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pentru</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fost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acordate.</w:t>
      </w:r>
    </w:p>
    <w:p w14:paraId="0FB7A5F9" w14:textId="389B44C1"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(12)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depunerea</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beneficiar/liderul</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unor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documente </w:t>
      </w:r>
      <w:r w:rsidRPr="00907FCF">
        <w:rPr>
          <w:rFonts w:asciiTheme="minorHAnsi" w:eastAsia="Trebuchet MS" w:hAnsiTheme="minorHAnsi" w:cstheme="minorHAnsi"/>
          <w:color w:val="002060"/>
          <w:sz w:val="24"/>
          <w:szCs w:val="24"/>
          <w:lang w:val="ro-RO"/>
        </w:rPr>
        <w:t>adiţionale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către</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2"/>
          <w:sz w:val="24"/>
          <w:szCs w:val="24"/>
          <w:lang w:val="ro-RO"/>
        </w:rPr>
        <w:t>2</w:t>
      </w:r>
      <w:r w:rsidRPr="00907FCF">
        <w:rPr>
          <w:rFonts w:asciiTheme="minorHAnsi" w:eastAsia="Trebuchet MS" w:hAnsiTheme="minorHAnsi" w:cstheme="minorHAnsi"/>
          <w:color w:val="002060"/>
          <w:sz w:val="24"/>
          <w:szCs w:val="24"/>
          <w:lang w:val="ro-RO"/>
        </w:rPr>
        <w:t>0</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zil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(6</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f</w:t>
      </w:r>
      <w:r w:rsidRPr="00907FCF">
        <w:rPr>
          <w:rFonts w:asciiTheme="minorHAnsi" w:eastAsia="Trebuchet MS" w:hAnsiTheme="minorHAnsi" w:cstheme="minorHAnsi"/>
          <w:color w:val="002060"/>
          <w:sz w:val="24"/>
          <w:szCs w:val="24"/>
          <w:lang w:val="ro-RO"/>
        </w:rPr>
        <w:t>i întrerupt,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făr</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 </w:t>
      </w:r>
      <w:r w:rsidRPr="00907FCF">
        <w:rPr>
          <w:rFonts w:asciiTheme="minorHAnsi" w:eastAsia="Trebuchet MS" w:hAnsiTheme="minorHAnsi" w:cstheme="minorHAnsi"/>
          <w:color w:val="002060"/>
          <w:sz w:val="24"/>
          <w:szCs w:val="24"/>
          <w:lang w:val="ro-RO"/>
        </w:rPr>
        <w:t>perioadele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întrerupere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cumulate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să</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depăşească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w w:val="103"/>
          <w:sz w:val="24"/>
          <w:szCs w:val="24"/>
          <w:lang w:val="ro-RO"/>
        </w:rPr>
        <w:t>lucrătoare.</w:t>
      </w:r>
    </w:p>
    <w:p w14:paraId="136702A6" w14:textId="7A8A84E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(13) În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termen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maximum</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10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lucrătoar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încasării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către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(6),</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 depune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să </w:t>
      </w:r>
      <w:r w:rsidRPr="00907FCF">
        <w:rPr>
          <w:rFonts w:asciiTheme="minorHAnsi" w:eastAsia="Trebuchet MS" w:hAnsiTheme="minorHAnsi" w:cstheme="minorHAnsi"/>
          <w:color w:val="002060"/>
          <w:sz w:val="24"/>
          <w:szCs w:val="24"/>
          <w:lang w:val="ro-RO"/>
        </w:rPr>
        <w:t>includă</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 cazul</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proiecte</w:t>
      </w:r>
      <w:r w:rsidRPr="00907FCF">
        <w:rPr>
          <w:rFonts w:asciiTheme="minorHAnsi" w:eastAsia="Trebuchet MS" w:hAnsiTheme="minorHAnsi" w:cstheme="minorHAnsi"/>
          <w:color w:val="002060"/>
          <w:w w:val="104"/>
          <w:sz w:val="24"/>
          <w:szCs w:val="24"/>
          <w:lang w:val="ro-RO"/>
        </w:rPr>
        <w:t xml:space="preserve">lor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1"/>
          <w:sz w:val="24"/>
          <w:szCs w:val="24"/>
          <w:lang w:val="ro-RO"/>
        </w:rPr>
        <w:t>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depune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o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z w:val="24"/>
          <w:szCs w:val="24"/>
          <w:lang w:val="ro-RO"/>
        </w:rPr>
        <w:t>centralizată</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3"/>
          <w:sz w:val="24"/>
          <w:szCs w:val="24"/>
          <w:lang w:val="ro-RO"/>
        </w:rPr>
        <w:t>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ve</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proiect</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facturile</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2"/>
          <w:w w:val="103"/>
          <w:sz w:val="24"/>
          <w:szCs w:val="24"/>
          <w:lang w:val="ro-RO"/>
        </w:rPr>
        <w:t>pr</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w w:val="103"/>
          <w:sz w:val="24"/>
          <w:szCs w:val="24"/>
          <w:lang w:val="ro-RO"/>
        </w:rPr>
        <w:t xml:space="preserve">n </w:t>
      </w:r>
      <w:r w:rsidRPr="00907FCF">
        <w:rPr>
          <w:rFonts w:asciiTheme="minorHAnsi" w:eastAsia="Trebuchet MS" w:hAnsiTheme="minorHAnsi" w:cstheme="minorHAnsi"/>
          <w:color w:val="002060"/>
          <w:sz w:val="24"/>
          <w:szCs w:val="24"/>
          <w:lang w:val="ro-RO"/>
        </w:rPr>
        <w:t>cererea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71DD4ED4" w14:textId="68D8C20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(14) Beneficiarul/liderul</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  parteneriat/partenerii</w:t>
      </w:r>
      <w:r w:rsidRPr="00907FCF">
        <w:rPr>
          <w:rFonts w:asciiTheme="minorHAnsi" w:eastAsia="Trebuchet MS" w:hAnsiTheme="minorHAnsi" w:cstheme="minorHAnsi"/>
          <w:color w:val="002060"/>
          <w:spacing w:val="53"/>
          <w:sz w:val="24"/>
          <w:szCs w:val="24"/>
          <w:lang w:val="ro-RO"/>
        </w:rPr>
        <w:t xml:space="preserve"> </w:t>
      </w:r>
      <w:r w:rsidR="00F57FD8" w:rsidRPr="00907FCF">
        <w:rPr>
          <w:rFonts w:asciiTheme="minorHAnsi" w:eastAsia="Trebuchet MS" w:hAnsiTheme="minorHAnsi" w:cstheme="minorHAnsi"/>
          <w:color w:val="002060"/>
          <w:spacing w:val="53"/>
          <w:sz w:val="24"/>
          <w:szCs w:val="24"/>
          <w:lang w:val="ro-RO"/>
        </w:rPr>
        <w:t>are/</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u obligaţia</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z w:val="24"/>
          <w:szCs w:val="24"/>
          <w:lang w:val="ro-RO"/>
        </w:rPr>
        <w:t>estituirii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integral</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sau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justifică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ce</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eri</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w w:val="103"/>
          <w:sz w:val="24"/>
          <w:szCs w:val="24"/>
          <w:lang w:val="ro-RO"/>
        </w:rPr>
        <w:t>acestora.</w:t>
      </w:r>
    </w:p>
    <w:p w14:paraId="52260184" w14:textId="5E97CDB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(15) Beneficiarul/liderul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parteneriat/partenerul</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este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utilizarea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sumelor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destinaţiilor,</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precum</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rest</w:t>
      </w:r>
      <w:r w:rsidRPr="00907FCF">
        <w:rPr>
          <w:rFonts w:asciiTheme="minorHAnsi" w:eastAsia="Trebuchet MS" w:hAnsiTheme="minorHAnsi" w:cstheme="minorHAnsi"/>
          <w:color w:val="002060"/>
          <w:sz w:val="24"/>
          <w:szCs w:val="24"/>
          <w:lang w:val="ro-RO"/>
        </w:rPr>
        <w:t>ituirea</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justifică </w:t>
      </w:r>
      <w:r w:rsidRPr="00907FCF">
        <w:rPr>
          <w:rFonts w:asciiTheme="minorHAnsi" w:eastAsia="Trebuchet MS" w:hAnsiTheme="minorHAnsi" w:cstheme="minorHAnsi"/>
          <w:color w:val="002060"/>
          <w:spacing w:val="-2"/>
          <w:sz w:val="24"/>
          <w:szCs w:val="24"/>
          <w:lang w:val="ro-RO"/>
        </w:rPr>
        <w:t>ut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lizare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lor.</w:t>
      </w:r>
    </w:p>
    <w:p w14:paraId="17151161" w14:textId="424C7701" w:rsidR="00A10484" w:rsidRPr="00907FCF"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907FCF">
        <w:rPr>
          <w:rFonts w:asciiTheme="minorHAnsi" w:eastAsia="Trebuchet MS" w:hAnsiTheme="minorHAnsi" w:cstheme="minorHAnsi"/>
          <w:color w:val="002060"/>
          <w:sz w:val="24"/>
          <w:szCs w:val="24"/>
          <w:lang w:val="ro-RO"/>
        </w:rPr>
        <w:t xml:space="preserve">(16)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virate</w:t>
      </w:r>
      <w:r w:rsidRPr="00907FCF">
        <w:rPr>
          <w:rFonts w:asciiTheme="minorHAnsi" w:eastAsia="Trebuchet MS" w:hAnsiTheme="minorHAnsi" w:cstheme="minorHAnsi"/>
          <w:color w:val="002060"/>
          <w:spacing w:val="1"/>
          <w:sz w:val="24"/>
          <w:szCs w:val="24"/>
          <w:lang w:val="ro-RO"/>
        </w:rPr>
        <w:t xml:space="preserve"> </w:t>
      </w:r>
      <w:proofErr w:type="spellStart"/>
      <w:r w:rsidRPr="00907FCF">
        <w:rPr>
          <w:rFonts w:asciiTheme="minorHAnsi" w:eastAsia="Trebuchet MS" w:hAnsiTheme="minorHAnsi" w:cstheme="minorHAnsi"/>
          <w:color w:val="002060"/>
          <w:sz w:val="24"/>
          <w:szCs w:val="24"/>
          <w:lang w:val="ro-RO"/>
        </w:rPr>
        <w:t>şi</w:t>
      </w:r>
      <w:proofErr w:type="spellEnd"/>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nejustificate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cereri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notifică </w:t>
      </w:r>
      <w:r w:rsidRPr="00907FCF">
        <w:rPr>
          <w:rFonts w:asciiTheme="minorHAnsi" w:eastAsia="Trebuchet MS" w:hAnsiTheme="minorHAnsi" w:cstheme="minorHAnsi"/>
          <w:color w:val="002060"/>
          <w:sz w:val="24"/>
          <w:szCs w:val="24"/>
          <w:lang w:val="ro-RO"/>
        </w:rPr>
        <w:t xml:space="preserve">beneficiarul/liderul </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parteneriat/</w:t>
      </w:r>
      <w:r w:rsidR="00F57FD8" w:rsidRPr="00907FCF">
        <w:rPr>
          <w:rFonts w:asciiTheme="minorHAnsi" w:eastAsia="Trebuchet MS" w:hAnsiTheme="minorHAnsi" w:cstheme="minorHAnsi"/>
          <w:color w:val="002060"/>
          <w:sz w:val="24"/>
          <w:szCs w:val="24"/>
          <w:lang w:val="ro-RO"/>
        </w:rPr>
        <w:t>partenerul</w:t>
      </w:r>
      <w:r w:rsidR="00F57FD8"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5</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lucrătoare  </w:t>
      </w:r>
      <w:r w:rsidR="00F57FD8" w:rsidRPr="00907FCF">
        <w:rPr>
          <w:rFonts w:asciiTheme="minorHAnsi" w:eastAsia="Trebuchet MS" w:hAnsiTheme="minorHAnsi" w:cstheme="minorHAnsi"/>
          <w:color w:val="002060"/>
          <w:sz w:val="24"/>
          <w:szCs w:val="24"/>
          <w:lang w:val="ro-RO"/>
        </w:rPr>
        <w:t xml:space="preserve">despre </w:t>
      </w:r>
      <w:r w:rsidRPr="00907FCF">
        <w:rPr>
          <w:rFonts w:asciiTheme="minorHAnsi" w:eastAsia="Trebuchet MS" w:hAnsiTheme="minorHAnsi" w:cstheme="minorHAnsi"/>
          <w:color w:val="002060"/>
          <w:w w:val="103"/>
          <w:sz w:val="24"/>
          <w:szCs w:val="24"/>
          <w:lang w:val="ro-RO"/>
        </w:rPr>
        <w:t xml:space="preserve">obligaţia </w:t>
      </w:r>
      <w:r w:rsidRPr="00907FCF">
        <w:rPr>
          <w:rFonts w:asciiTheme="minorHAnsi" w:eastAsia="Trebuchet MS" w:hAnsiTheme="minorHAnsi" w:cstheme="minorHAnsi"/>
          <w:color w:val="002060"/>
          <w:sz w:val="24"/>
          <w:szCs w:val="24"/>
          <w:lang w:val="ro-RO"/>
        </w:rPr>
        <w:t>restituirii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w w:val="103"/>
          <w:sz w:val="24"/>
          <w:szCs w:val="24"/>
          <w:lang w:val="ro-RO"/>
        </w:rPr>
        <w:t>acestora.</w:t>
      </w:r>
    </w:p>
    <w:p w14:paraId="1E486359" w14:textId="6E420242"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 xml:space="preserve">(17)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(13)</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1"/>
          <w:sz w:val="24"/>
          <w:szCs w:val="24"/>
          <w:lang w:val="ro-RO"/>
        </w:rPr>
        <w:t>lide</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z w:val="24"/>
          <w:szCs w:val="24"/>
          <w:lang w:val="ro-RO"/>
        </w:rPr>
        <w:t>parteneriat/parteneri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constituie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încălcarea</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w w:val="103"/>
          <w:sz w:val="24"/>
          <w:szCs w:val="24"/>
          <w:lang w:val="ro-RO"/>
        </w:rPr>
        <w:t>c</w:t>
      </w:r>
      <w:r w:rsidRPr="00907FCF">
        <w:rPr>
          <w:rFonts w:asciiTheme="minorHAnsi" w:eastAsia="Trebuchet MS" w:hAnsiTheme="minorHAnsi" w:cstheme="minorHAnsi"/>
          <w:color w:val="002060"/>
          <w:spacing w:val="-3"/>
          <w:w w:val="103"/>
          <w:sz w:val="24"/>
          <w:szCs w:val="24"/>
          <w:lang w:val="ro-RO"/>
        </w:rPr>
        <w:t>o</w:t>
      </w:r>
      <w:r w:rsidRPr="00907FCF">
        <w:rPr>
          <w:rFonts w:asciiTheme="minorHAnsi" w:eastAsia="Trebuchet MS" w:hAnsiTheme="minorHAnsi" w:cstheme="minorHAnsi"/>
          <w:color w:val="002060"/>
          <w:w w:val="103"/>
          <w:sz w:val="24"/>
          <w:szCs w:val="24"/>
          <w:lang w:val="ro-RO"/>
        </w:rPr>
        <w:t>ntractului/ordinului/deciziei</w:t>
      </w:r>
      <w:r w:rsidRPr="00907FCF">
        <w:rPr>
          <w:rFonts w:asciiTheme="minorHAnsi" w:eastAsia="Trebuchet MS" w:hAnsiTheme="minorHAnsi" w:cstheme="minorHAnsi"/>
          <w:color w:val="002060"/>
          <w:spacing w:val="55"/>
          <w:w w:val="10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 xml:space="preserve">nanţare, </w:t>
      </w:r>
      <w:r w:rsidRPr="00907FCF">
        <w:rPr>
          <w:rFonts w:asciiTheme="minorHAnsi" w:eastAsia="Trebuchet MS" w:hAnsiTheme="minorHAnsi" w:cstheme="minorHAnsi"/>
          <w:color w:val="002060"/>
          <w:sz w:val="24"/>
          <w:szCs w:val="24"/>
          <w:lang w:val="ro-RO"/>
        </w:rPr>
        <w:t>AM/OI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putând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decide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rezilierea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acestuia.</w:t>
      </w:r>
    </w:p>
    <w:p w14:paraId="5A180E25" w14:textId="26BB112F"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(18)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autorizează,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legale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2"/>
          <w:sz w:val="24"/>
          <w:szCs w:val="24"/>
          <w:lang w:val="ro-RO"/>
        </w:rPr>
        <w:t>Un</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unii</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Europen</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naţionale, </w:t>
      </w:r>
      <w:r w:rsidRPr="00907FCF">
        <w:rPr>
          <w:rFonts w:asciiTheme="minorHAnsi" w:eastAsia="Trebuchet MS" w:hAnsiTheme="minorHAnsi" w:cstheme="minorHAnsi"/>
          <w:color w:val="002060"/>
          <w:sz w:val="24"/>
          <w:szCs w:val="24"/>
          <w:lang w:val="ro-RO"/>
        </w:rPr>
        <w:t>cheltuielile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depu</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cerer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(13</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 xml:space="preserve">otifică </w:t>
      </w:r>
      <w:r w:rsidRPr="00907FCF">
        <w:rPr>
          <w:rFonts w:asciiTheme="minorHAnsi" w:eastAsia="Trebuchet MS" w:hAnsiTheme="minorHAnsi" w:cstheme="minorHAnsi"/>
          <w:color w:val="002060"/>
          <w:sz w:val="24"/>
          <w:szCs w:val="24"/>
          <w:lang w:val="ro-RO"/>
        </w:rPr>
        <w:t>beneficiarul/liderul</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z w:val="24"/>
          <w:szCs w:val="24"/>
          <w:lang w:val="ro-RO"/>
        </w:rPr>
        <w:t>de parteneriat,</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evidenţiind</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distinct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sumele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FEDR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sumele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eprezentând</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cofinanţare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publică</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asigurată</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bugetul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stat.</w:t>
      </w:r>
    </w:p>
    <w:p w14:paraId="67E37FD9" w14:textId="718F0ED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(19)  Din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plat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dedu</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sz w:val="24"/>
          <w:szCs w:val="24"/>
          <w:lang w:val="ro-RO"/>
        </w:rPr>
        <w:t>sumel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virat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pe </w:t>
      </w:r>
      <w:r w:rsidRPr="00907FCF">
        <w:rPr>
          <w:rFonts w:asciiTheme="minorHAnsi" w:eastAsia="Trebuchet MS" w:hAnsiTheme="minorHAnsi" w:cstheme="minorHAnsi"/>
          <w:color w:val="002060"/>
          <w:sz w:val="24"/>
          <w:szCs w:val="24"/>
          <w:lang w:val="ro-RO"/>
        </w:rPr>
        <w:t>baza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plată.</w:t>
      </w:r>
    </w:p>
    <w:p w14:paraId="1DACA2F1" w14:textId="78667D5C"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(20)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autorizării</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aferente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plată,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constat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pacing w:val="-1"/>
          <w:sz w:val="24"/>
          <w:szCs w:val="24"/>
          <w:lang w:val="ro-RO"/>
        </w:rPr>
        <w:t>valoare</w:t>
      </w:r>
      <w:r w:rsidRPr="00907FCF">
        <w:rPr>
          <w:rFonts w:asciiTheme="minorHAnsi" w:eastAsia="Trebuchet MS" w:hAnsiTheme="minorHAnsi" w:cstheme="minorHAnsi"/>
          <w:color w:val="002060"/>
          <w:sz w:val="24"/>
          <w:szCs w:val="24"/>
          <w:lang w:val="ro-RO"/>
        </w:rPr>
        <w:t>a cheltuielilor</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eligibile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ma</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pacing w:val="-1"/>
          <w:sz w:val="24"/>
          <w:szCs w:val="24"/>
          <w:lang w:val="ro-RO"/>
        </w:rPr>
        <w:t>mic</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decât</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valoarea </w:t>
      </w:r>
      <w:r w:rsidRPr="00907FCF">
        <w:rPr>
          <w:rFonts w:asciiTheme="minorHAnsi" w:eastAsia="Trebuchet MS" w:hAnsiTheme="minorHAnsi" w:cstheme="minorHAnsi"/>
          <w:color w:val="002060"/>
          <w:spacing w:val="-1"/>
          <w:sz w:val="24"/>
          <w:szCs w:val="24"/>
          <w:lang w:val="ro-RO"/>
        </w:rPr>
        <w:t>cheltuielilo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autorizat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pri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cerere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plată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transmit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beneficiarului/liderul</w:t>
      </w:r>
      <w:r w:rsidRPr="00907FCF">
        <w:rPr>
          <w:rFonts w:asciiTheme="minorHAnsi" w:eastAsia="Trebuchet MS" w:hAnsiTheme="minorHAnsi" w:cstheme="minorHAnsi"/>
          <w:color w:val="002060"/>
          <w:sz w:val="24"/>
          <w:szCs w:val="24"/>
          <w:lang w:val="ro-RO"/>
        </w:rPr>
        <w:t xml:space="preserve">ui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o</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notificare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privind</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ce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trebuie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w w:val="103"/>
          <w:sz w:val="24"/>
          <w:szCs w:val="24"/>
          <w:lang w:val="ro-RO"/>
        </w:rPr>
        <w:t>restituită.</w:t>
      </w:r>
    </w:p>
    <w:p w14:paraId="02F3BBBD" w14:textId="77777777" w:rsidR="00A10484" w:rsidRPr="00907FCF" w:rsidRDefault="00A10484" w:rsidP="006D7C5C">
      <w:pPr>
        <w:spacing w:before="60"/>
        <w:ind w:left="133" w:right="116"/>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(21)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restituir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alin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(20)</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4"/>
          <w:sz w:val="24"/>
          <w:szCs w:val="24"/>
          <w:lang w:val="ro-RO"/>
        </w:rPr>
        <w:t>l</w:t>
      </w:r>
      <w:r w:rsidRPr="00907FCF">
        <w:rPr>
          <w:rFonts w:asciiTheme="minorHAnsi" w:eastAsia="Trebuchet MS" w:hAnsiTheme="minorHAnsi" w:cstheme="minorHAnsi"/>
          <w:color w:val="002060"/>
          <w:spacing w:val="-1"/>
          <w:sz w:val="24"/>
          <w:szCs w:val="24"/>
          <w:lang w:val="ro-RO"/>
        </w:rPr>
        <w:t>in</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(14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poat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depăşi</w:t>
      </w:r>
      <w:r w:rsidRPr="00907FCF">
        <w:rPr>
          <w:rFonts w:asciiTheme="minorHAnsi" w:eastAsia="Trebuchet MS" w:hAnsiTheme="minorHAnsi" w:cstheme="minorHAnsi"/>
          <w:color w:val="002060"/>
          <w:sz w:val="24"/>
          <w:szCs w:val="24"/>
          <w:lang w:val="ro-RO"/>
        </w:rPr>
        <w:t xml:space="preserve"> 5</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data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primirii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notificărilor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prevăzute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(16)</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şi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w w:val="103"/>
          <w:sz w:val="24"/>
          <w:szCs w:val="24"/>
          <w:lang w:val="ro-RO"/>
        </w:rPr>
        <w:t>(18).</w:t>
      </w:r>
    </w:p>
    <w:p w14:paraId="5B760060" w14:textId="42593F83"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(22) Recuperarea</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sumelor,</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inclusiv</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sumelo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rezultate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aplicare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 xml:space="preserve">alin. </w:t>
      </w:r>
      <w:r w:rsidRPr="00907FCF">
        <w:rPr>
          <w:rFonts w:asciiTheme="minorHAnsi" w:eastAsia="Trebuchet MS" w:hAnsiTheme="minorHAnsi" w:cstheme="minorHAnsi"/>
          <w:color w:val="002060"/>
          <w:w w:val="103"/>
          <w:sz w:val="24"/>
          <w:szCs w:val="24"/>
          <w:lang w:val="ro-RO"/>
        </w:rPr>
        <w:t xml:space="preserve">(20),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efectuează</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potrivit</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Ordonanţei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urgenţă</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 Guvernului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z w:val="24"/>
          <w:szCs w:val="24"/>
          <w:lang w:val="ro-RO"/>
        </w:rPr>
        <w:t>nr.</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66/2011</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privind </w:t>
      </w:r>
      <w:r w:rsidRPr="00907FCF">
        <w:rPr>
          <w:rFonts w:asciiTheme="minorHAnsi" w:eastAsia="Trebuchet MS" w:hAnsiTheme="minorHAnsi" w:cstheme="minorHAnsi"/>
          <w:color w:val="002060"/>
          <w:spacing w:val="-1"/>
          <w:sz w:val="24"/>
          <w:szCs w:val="24"/>
          <w:lang w:val="ro-RO"/>
        </w:rPr>
        <w:t>prevenirea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constatarea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 xml:space="preserve">şi </w:t>
      </w:r>
      <w:r w:rsidRPr="00907FCF">
        <w:rPr>
          <w:rFonts w:asciiTheme="minorHAnsi" w:eastAsia="Trebuchet MS" w:hAnsiTheme="minorHAnsi" w:cstheme="minorHAnsi"/>
          <w:color w:val="002060"/>
          <w:spacing w:val="-1"/>
          <w:sz w:val="24"/>
          <w:szCs w:val="24"/>
          <w:lang w:val="ro-RO"/>
        </w:rPr>
        <w:t>sancţionare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neregulilor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apărut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obţinere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2"/>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utilizarea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fondurilo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publice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naţionale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aferent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aprobat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modificăril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pacing w:val="-1"/>
          <w:sz w:val="24"/>
          <w:szCs w:val="24"/>
          <w:lang w:val="ro-RO"/>
        </w:rPr>
        <w:t>completăril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ulterioare.</w:t>
      </w:r>
    </w:p>
    <w:p w14:paraId="58F93DFD" w14:textId="77777777" w:rsidR="00A10484" w:rsidRPr="00907FCF" w:rsidRDefault="00A10484" w:rsidP="006D7C5C">
      <w:pPr>
        <w:spacing w:before="60"/>
        <w:ind w:left="133" w:right="10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 xml:space="preserve">) </w:t>
      </w:r>
      <w:r w:rsidRPr="00907FCF">
        <w:rPr>
          <w:rFonts w:asciiTheme="minorHAnsi" w:eastAsia="Trebuchet MS" w:hAnsiTheme="minorHAnsi" w:cstheme="minorHAnsi"/>
          <w:b/>
          <w:color w:val="002060"/>
          <w:spacing w:val="-1"/>
          <w:sz w:val="24"/>
          <w:szCs w:val="24"/>
          <w:lang w:val="ro-RO"/>
        </w:rPr>
        <w:t>Document</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21"/>
          <w:sz w:val="24"/>
          <w:szCs w:val="24"/>
          <w:lang w:val="ro-RO"/>
        </w:rPr>
        <w:t xml:space="preserve"> </w:t>
      </w:r>
      <w:r w:rsidRPr="00907FCF">
        <w:rPr>
          <w:rFonts w:asciiTheme="minorHAnsi" w:eastAsia="Trebuchet MS" w:hAnsiTheme="minorHAnsi" w:cstheme="minorHAnsi"/>
          <w:b/>
          <w:color w:val="002060"/>
          <w:sz w:val="24"/>
          <w:szCs w:val="24"/>
          <w:lang w:val="ro-RO"/>
        </w:rPr>
        <w:t>justificative</w:t>
      </w:r>
      <w:r w:rsidRPr="00907FCF">
        <w:rPr>
          <w:rFonts w:asciiTheme="minorHAnsi" w:eastAsia="Trebuchet MS" w:hAnsiTheme="minorHAnsi" w:cstheme="minorHAnsi"/>
          <w:b/>
          <w:color w:val="002060"/>
          <w:spacing w:val="23"/>
          <w:sz w:val="24"/>
          <w:szCs w:val="24"/>
          <w:lang w:val="ro-RO"/>
        </w:rPr>
        <w:t xml:space="preserve"> </w:t>
      </w:r>
      <w:r w:rsidRPr="00907FCF">
        <w:rPr>
          <w:rFonts w:asciiTheme="minorHAnsi" w:eastAsia="Trebuchet MS" w:hAnsiTheme="minorHAnsi" w:cstheme="minorHAnsi"/>
          <w:b/>
          <w:color w:val="002060"/>
          <w:spacing w:val="-1"/>
          <w:sz w:val="24"/>
          <w:szCs w:val="24"/>
          <w:lang w:val="ro-RO"/>
        </w:rPr>
        <w:t>necesar</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1"/>
          <w:sz w:val="24"/>
          <w:szCs w:val="24"/>
          <w:lang w:val="ro-RO"/>
        </w:rPr>
        <w:t xml:space="preserve"> </w:t>
      </w:r>
      <w:r w:rsidRPr="00907FCF">
        <w:rPr>
          <w:rFonts w:asciiTheme="minorHAnsi" w:eastAsia="Trebuchet MS" w:hAnsiTheme="minorHAnsi" w:cstheme="minorHAnsi"/>
          <w:b/>
          <w:color w:val="002060"/>
          <w:spacing w:val="-1"/>
          <w:sz w:val="24"/>
          <w:szCs w:val="24"/>
          <w:lang w:val="ro-RO"/>
        </w:rPr>
        <w:t>pl</w:t>
      </w:r>
      <w:r w:rsidRPr="00907FCF">
        <w:rPr>
          <w:rFonts w:asciiTheme="minorHAnsi" w:eastAsia="Trebuchet MS" w:hAnsiTheme="minorHAnsi" w:cstheme="minorHAnsi"/>
          <w:b/>
          <w:color w:val="002060"/>
          <w:sz w:val="24"/>
          <w:szCs w:val="24"/>
          <w:lang w:val="ro-RO"/>
        </w:rPr>
        <w:t>ă</w:t>
      </w:r>
      <w:r w:rsidRPr="00907FCF">
        <w:rPr>
          <w:rFonts w:asciiTheme="minorHAnsi" w:eastAsia="Trebuchet MS" w:hAnsiTheme="minorHAnsi" w:cstheme="minorHAnsi"/>
          <w:b/>
          <w:color w:val="002060"/>
          <w:spacing w:val="1"/>
          <w:sz w:val="24"/>
          <w:szCs w:val="24"/>
          <w:lang w:val="ro-RO"/>
        </w:rPr>
        <w:t>ți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8"/>
          <w:sz w:val="24"/>
          <w:szCs w:val="24"/>
          <w:lang w:val="ro-RO"/>
        </w:rPr>
        <w:t xml:space="preserve"> </w:t>
      </w:r>
      <w:r w:rsidRPr="00907FCF">
        <w:rPr>
          <w:rFonts w:asciiTheme="minorHAnsi" w:eastAsia="Trebuchet MS" w:hAnsiTheme="minorHAnsi" w:cstheme="minorHAnsi"/>
          <w:b/>
          <w:color w:val="002060"/>
          <w:spacing w:val="-1"/>
          <w:sz w:val="24"/>
          <w:szCs w:val="24"/>
          <w:lang w:val="ro-RO"/>
        </w:rPr>
        <w:t>prefinanțării/cerer</w:t>
      </w:r>
      <w:r w:rsidRPr="00907FCF">
        <w:rPr>
          <w:rFonts w:asciiTheme="minorHAnsi" w:eastAsia="Trebuchet MS" w:hAnsiTheme="minorHAnsi" w:cstheme="minorHAnsi"/>
          <w:b/>
          <w:color w:val="002060"/>
          <w:spacing w:val="2"/>
          <w:sz w:val="24"/>
          <w:szCs w:val="24"/>
          <w:lang w:val="ro-RO"/>
        </w:rPr>
        <w:t>i</w:t>
      </w:r>
      <w:r w:rsidRPr="00907FCF">
        <w:rPr>
          <w:rFonts w:asciiTheme="minorHAnsi" w:eastAsia="Trebuchet MS" w:hAnsiTheme="minorHAnsi" w:cstheme="minorHAnsi"/>
          <w:b/>
          <w:color w:val="002060"/>
          <w:spacing w:val="-1"/>
          <w:sz w:val="24"/>
          <w:szCs w:val="24"/>
          <w:lang w:val="ro-RO"/>
        </w:rPr>
        <w:t>lo</w:t>
      </w:r>
      <w:r w:rsidRPr="00907FCF">
        <w:rPr>
          <w:rFonts w:asciiTheme="minorHAnsi" w:eastAsia="Trebuchet MS" w:hAnsiTheme="minorHAnsi" w:cstheme="minorHAnsi"/>
          <w:b/>
          <w:color w:val="002060"/>
          <w:sz w:val="24"/>
          <w:szCs w:val="24"/>
          <w:lang w:val="ro-RO"/>
        </w:rPr>
        <w:t>r</w:t>
      </w:r>
      <w:r w:rsidRPr="00907FCF">
        <w:rPr>
          <w:rFonts w:asciiTheme="minorHAnsi" w:eastAsia="Trebuchet MS" w:hAnsiTheme="minorHAnsi" w:cstheme="minorHAnsi"/>
          <w:b/>
          <w:color w:val="002060"/>
          <w:spacing w:val="51"/>
          <w:sz w:val="24"/>
          <w:szCs w:val="24"/>
          <w:lang w:val="ro-RO"/>
        </w:rPr>
        <w:t xml:space="preserve"> </w:t>
      </w:r>
      <w:r w:rsidRPr="00907FCF">
        <w:rPr>
          <w:rFonts w:asciiTheme="minorHAnsi" w:eastAsia="Trebuchet MS" w:hAnsiTheme="minorHAnsi" w:cstheme="minorHAnsi"/>
          <w:b/>
          <w:color w:val="002060"/>
          <w:spacing w:val="-1"/>
          <w:sz w:val="24"/>
          <w:szCs w:val="24"/>
          <w:lang w:val="ro-RO"/>
        </w:rPr>
        <w:t>d</w:t>
      </w: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4"/>
          <w:sz w:val="24"/>
          <w:szCs w:val="24"/>
          <w:lang w:val="ro-RO"/>
        </w:rPr>
        <w:t xml:space="preserve"> </w:t>
      </w:r>
      <w:r w:rsidRPr="00907FCF">
        <w:rPr>
          <w:rFonts w:asciiTheme="minorHAnsi" w:eastAsia="Trebuchet MS" w:hAnsiTheme="minorHAnsi" w:cstheme="minorHAnsi"/>
          <w:b/>
          <w:color w:val="002060"/>
          <w:w w:val="103"/>
          <w:sz w:val="24"/>
          <w:szCs w:val="24"/>
          <w:lang w:val="ro-RO"/>
        </w:rPr>
        <w:t xml:space="preserve">plată/rambursării </w:t>
      </w:r>
      <w:r w:rsidRPr="00907FCF">
        <w:rPr>
          <w:rFonts w:asciiTheme="minorHAnsi" w:eastAsia="Trebuchet MS" w:hAnsiTheme="minorHAnsi" w:cstheme="minorHAnsi"/>
          <w:b/>
          <w:color w:val="002060"/>
          <w:spacing w:val="-1"/>
          <w:sz w:val="24"/>
          <w:szCs w:val="24"/>
          <w:lang w:val="ro-RO"/>
        </w:rPr>
        <w:t>cheltu</w:t>
      </w:r>
      <w:r w:rsidRPr="00907FCF">
        <w:rPr>
          <w:rFonts w:asciiTheme="minorHAnsi" w:eastAsia="Trebuchet MS" w:hAnsiTheme="minorHAnsi" w:cstheme="minorHAnsi"/>
          <w:b/>
          <w:color w:val="002060"/>
          <w:spacing w:val="5"/>
          <w:sz w:val="24"/>
          <w:szCs w:val="24"/>
          <w:lang w:val="ro-RO"/>
        </w:rPr>
        <w:t>i</w:t>
      </w:r>
      <w:r w:rsidRPr="00907FCF">
        <w:rPr>
          <w:rFonts w:asciiTheme="minorHAnsi" w:eastAsia="Trebuchet MS" w:hAnsiTheme="minorHAnsi" w:cstheme="minorHAnsi"/>
          <w:b/>
          <w:color w:val="002060"/>
          <w:sz w:val="24"/>
          <w:szCs w:val="24"/>
          <w:lang w:val="ro-RO"/>
        </w:rPr>
        <w:t>elilor</w:t>
      </w:r>
      <w:r w:rsidRPr="00907FCF">
        <w:rPr>
          <w:rFonts w:asciiTheme="minorHAnsi" w:eastAsia="Trebuchet MS" w:hAnsiTheme="minorHAnsi" w:cstheme="minorHAnsi"/>
          <w:b/>
          <w:color w:val="002060"/>
          <w:spacing w:val="36"/>
          <w:sz w:val="24"/>
          <w:szCs w:val="24"/>
          <w:lang w:val="ro-RO"/>
        </w:rPr>
        <w:t xml:space="preserve"> </w:t>
      </w:r>
      <w:r w:rsidRPr="00907FCF">
        <w:rPr>
          <w:rFonts w:asciiTheme="minorHAnsi" w:eastAsia="Trebuchet MS" w:hAnsiTheme="minorHAnsi" w:cstheme="minorHAnsi"/>
          <w:b/>
          <w:color w:val="002060"/>
          <w:w w:val="103"/>
          <w:sz w:val="24"/>
          <w:szCs w:val="24"/>
          <w:lang w:val="ro-RO"/>
        </w:rPr>
        <w:t>eligibile</w:t>
      </w:r>
    </w:p>
    <w:p w14:paraId="6CCBFEF4" w14:textId="0D49B346" w:rsidR="00A10484" w:rsidRPr="00907FCF" w:rsidRDefault="00A10484" w:rsidP="006D7C5C">
      <w:pPr>
        <w:spacing w:before="60"/>
        <w:ind w:left="133" w:right="104"/>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907FCF">
        <w:rPr>
          <w:rFonts w:asciiTheme="minorHAnsi" w:eastAsia="Trebuchet MS" w:hAnsiTheme="minorHAnsi" w:cstheme="minorHAnsi"/>
          <w:color w:val="002060"/>
          <w:spacing w:val="1"/>
          <w:sz w:val="24"/>
          <w:szCs w:val="24"/>
          <w:lang w:val="ro-RO"/>
        </w:rPr>
        <w:t xml:space="preserve">națională în </w:t>
      </w:r>
      <w:r w:rsidRPr="00907FCF">
        <w:rPr>
          <w:rFonts w:asciiTheme="minorHAnsi" w:eastAsia="Trebuchet MS" w:hAnsiTheme="minorHAnsi" w:cstheme="minorHAnsi"/>
          <w:color w:val="002060"/>
          <w:spacing w:val="1"/>
          <w:sz w:val="24"/>
          <w:szCs w:val="24"/>
          <w:lang w:val="ro-RO"/>
        </w:rPr>
        <w:t xml:space="preserve">vigoare </w:t>
      </w:r>
      <w:r w:rsidR="003C436E" w:rsidRPr="00907FCF">
        <w:rPr>
          <w:rFonts w:asciiTheme="minorHAnsi" w:eastAsia="Trebuchet MS" w:hAnsiTheme="minorHAnsi" w:cstheme="minorHAnsi"/>
          <w:color w:val="002060"/>
          <w:spacing w:val="1"/>
          <w:sz w:val="24"/>
          <w:szCs w:val="24"/>
          <w:lang w:val="ro-RO"/>
        </w:rPr>
        <w:t xml:space="preserve">și </w:t>
      </w:r>
      <w:r w:rsidRPr="00907FCF">
        <w:rPr>
          <w:rFonts w:asciiTheme="minorHAnsi" w:eastAsia="Trebuchet MS" w:hAnsiTheme="minorHAnsi" w:cstheme="minorHAnsi"/>
          <w:color w:val="002060"/>
          <w:spacing w:val="1"/>
          <w:sz w:val="24"/>
          <w:szCs w:val="24"/>
          <w:lang w:val="ro-RO"/>
        </w:rPr>
        <w:t>de instrucțiunile emise de AM PS în acest scop</w:t>
      </w:r>
      <w:r w:rsidRPr="00907FCF"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907FCF" w:rsidRDefault="00A10484" w:rsidP="006D7C5C">
      <w:pPr>
        <w:spacing w:before="60"/>
        <w:ind w:left="133" w:right="102"/>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pacing w:val="1"/>
          <w:sz w:val="24"/>
          <w:szCs w:val="24"/>
          <w:lang w:val="ro-RO"/>
        </w:rPr>
        <w:t xml:space="preserve">(2)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procesu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verificar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cereri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rambursar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obliga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5 </w:t>
      </w:r>
      <w:r w:rsidRPr="00907FCF">
        <w:rPr>
          <w:rFonts w:asciiTheme="minorHAnsi" w:eastAsia="Trebuchet MS" w:hAnsiTheme="minorHAnsi" w:cstheme="minorHAnsi"/>
          <w:color w:val="002060"/>
          <w:sz w:val="24"/>
          <w:szCs w:val="24"/>
          <w:lang w:val="ro-RO"/>
        </w:rPr>
        <w:t>zile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notificar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1"/>
          <w:sz w:val="24"/>
          <w:szCs w:val="24"/>
          <w:lang w:val="ro-RO"/>
        </w:rPr>
        <w:t>răspund</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oricărei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clarificări</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solicitat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OI/AM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pacing w:val="-1"/>
          <w:sz w:val="24"/>
          <w:szCs w:val="24"/>
          <w:lang w:val="ro-RO"/>
        </w:rPr>
        <w:t>Pân</w:t>
      </w:r>
      <w:r w:rsidRPr="00907FCF">
        <w:rPr>
          <w:rFonts w:asciiTheme="minorHAnsi" w:eastAsia="Trebuchet MS" w:hAnsiTheme="minorHAnsi" w:cstheme="minorHAnsi"/>
          <w:color w:val="002060"/>
          <w:sz w:val="24"/>
          <w:szCs w:val="24"/>
          <w:lang w:val="ro-RO"/>
        </w:rPr>
        <w:t xml:space="preserve">ă </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la </w:t>
      </w:r>
      <w:r w:rsidRPr="00907FCF">
        <w:rPr>
          <w:rFonts w:asciiTheme="minorHAnsi" w:eastAsia="Trebuchet MS" w:hAnsiTheme="minorHAnsi" w:cstheme="minorHAnsi"/>
          <w:color w:val="002060"/>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irea</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răspunsului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parte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beneficiarului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2"/>
          <w:sz w:val="24"/>
          <w:szCs w:val="24"/>
          <w:lang w:val="ro-RO"/>
        </w:rPr>
        <w:t>ver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ficar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rambursare </w:t>
      </w:r>
      <w:r w:rsidRPr="00907FCF">
        <w:rPr>
          <w:rFonts w:asciiTheme="minorHAnsi" w:eastAsia="Trebuchet MS" w:hAnsiTheme="minorHAnsi" w:cstheme="minorHAnsi"/>
          <w:color w:val="002060"/>
          <w:spacing w:val="-1"/>
          <w:sz w:val="24"/>
          <w:szCs w:val="24"/>
          <w:lang w:val="ro-RO"/>
        </w:rPr>
        <w:t>s</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suspendă.</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Nedepunerea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documentelo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clarificărilor</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solicitate,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1"/>
          <w:sz w:val="24"/>
          <w:szCs w:val="24"/>
          <w:lang w:val="ro-RO"/>
        </w:rPr>
        <w:t xml:space="preserve"> </w:t>
      </w:r>
      <w:r w:rsidRPr="00907FCF">
        <w:rPr>
          <w:rFonts w:asciiTheme="minorHAnsi" w:eastAsia="Trebuchet MS" w:hAnsiTheme="minorHAnsi" w:cstheme="minorHAnsi"/>
          <w:color w:val="002060"/>
          <w:sz w:val="24"/>
          <w:szCs w:val="24"/>
          <w:lang w:val="ro-RO"/>
        </w:rPr>
        <w:t>prevăzut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 acest</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al</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neat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atrag</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respingerea</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parţial</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totală</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a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rambursare.</w:t>
      </w:r>
    </w:p>
    <w:p w14:paraId="5FD1B321" w14:textId="77777777" w:rsidR="00A10484" w:rsidRPr="00907FCF" w:rsidRDefault="00A10484" w:rsidP="006D7C5C">
      <w:pPr>
        <w:spacing w:before="60"/>
        <w:ind w:left="133" w:right="40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z w:val="24"/>
          <w:szCs w:val="24"/>
          <w:lang w:val="ro-RO"/>
        </w:rPr>
        <w:t>(e)</w:t>
      </w:r>
      <w:r w:rsidRPr="00907FCF">
        <w:rPr>
          <w:rFonts w:asciiTheme="minorHAnsi" w:eastAsia="Trebuchet MS" w:hAnsiTheme="minorHAnsi" w:cstheme="minorHAnsi"/>
          <w:b/>
          <w:color w:val="002060"/>
          <w:spacing w:val="10"/>
          <w:sz w:val="24"/>
          <w:szCs w:val="24"/>
          <w:lang w:val="ro-RO"/>
        </w:rPr>
        <w:t xml:space="preserve"> </w:t>
      </w:r>
      <w:r w:rsidRPr="00907FCF">
        <w:rPr>
          <w:rFonts w:asciiTheme="minorHAnsi" w:eastAsia="Trebuchet MS" w:hAnsiTheme="minorHAnsi" w:cstheme="minorHAnsi"/>
          <w:b/>
          <w:color w:val="002060"/>
          <w:sz w:val="24"/>
          <w:szCs w:val="24"/>
          <w:lang w:val="ro-RO"/>
        </w:rPr>
        <w:t>Graficul</w:t>
      </w:r>
      <w:r w:rsidRPr="00907FCF">
        <w:rPr>
          <w:rFonts w:asciiTheme="minorHAnsi" w:eastAsia="Trebuchet MS" w:hAnsiTheme="minorHAnsi" w:cstheme="minorHAnsi"/>
          <w:b/>
          <w:color w:val="002060"/>
          <w:spacing w:val="24"/>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sz w:val="24"/>
          <w:szCs w:val="24"/>
          <w:lang w:val="ro-RO"/>
        </w:rPr>
        <w:t>depunere</w:t>
      </w:r>
      <w:r w:rsidRPr="00907FCF">
        <w:rPr>
          <w:rFonts w:asciiTheme="minorHAnsi" w:eastAsia="Trebuchet MS" w:hAnsiTheme="minorHAnsi" w:cstheme="minorHAnsi"/>
          <w:b/>
          <w:color w:val="002060"/>
          <w:spacing w:val="29"/>
          <w:sz w:val="24"/>
          <w:szCs w:val="24"/>
          <w:lang w:val="ro-RO"/>
        </w:rPr>
        <w:t xml:space="preserv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sz w:val="24"/>
          <w:szCs w:val="24"/>
          <w:lang w:val="ro-RO"/>
        </w:rPr>
        <w:t>cererilor</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prefina</w:t>
      </w:r>
      <w:r w:rsidRPr="00907FCF">
        <w:rPr>
          <w:rFonts w:asciiTheme="minorHAnsi" w:eastAsia="Trebuchet MS" w:hAnsiTheme="minorHAnsi" w:cstheme="minorHAnsi"/>
          <w:b/>
          <w:color w:val="002060"/>
          <w:spacing w:val="-2"/>
          <w:w w:val="103"/>
          <w:sz w:val="24"/>
          <w:szCs w:val="24"/>
          <w:lang w:val="ro-RO"/>
        </w:rPr>
        <w:t>n</w:t>
      </w:r>
      <w:r w:rsidRPr="00907FCF">
        <w:rPr>
          <w:rFonts w:asciiTheme="minorHAnsi" w:eastAsia="Trebuchet MS" w:hAnsiTheme="minorHAnsi" w:cstheme="minorHAnsi"/>
          <w:b/>
          <w:color w:val="002060"/>
          <w:spacing w:val="-1"/>
          <w:w w:val="103"/>
          <w:sz w:val="24"/>
          <w:szCs w:val="24"/>
          <w:lang w:val="ro-RO"/>
        </w:rPr>
        <w:t>țar</w:t>
      </w:r>
      <w:r w:rsidRPr="00907FCF">
        <w:rPr>
          <w:rFonts w:asciiTheme="minorHAnsi" w:eastAsia="Trebuchet MS" w:hAnsiTheme="minorHAnsi" w:cstheme="minorHAnsi"/>
          <w:b/>
          <w:color w:val="002060"/>
          <w:spacing w:val="-2"/>
          <w:w w:val="103"/>
          <w:sz w:val="24"/>
          <w:szCs w:val="24"/>
          <w:lang w:val="ro-RO"/>
        </w:rPr>
        <w:t>e</w:t>
      </w:r>
      <w:r w:rsidRPr="00907FCF">
        <w:rPr>
          <w:rFonts w:asciiTheme="minorHAnsi" w:eastAsia="Trebuchet MS" w:hAnsiTheme="minorHAnsi" w:cstheme="minorHAnsi"/>
          <w:b/>
          <w:color w:val="002060"/>
          <w:w w:val="103"/>
          <w:sz w:val="24"/>
          <w:szCs w:val="24"/>
          <w:lang w:val="ro-RO"/>
        </w:rPr>
        <w:t xml:space="preserve">/plată/rambursare </w:t>
      </w:r>
      <w:r w:rsidRPr="00907FCF">
        <w:rPr>
          <w:rFonts w:asciiTheme="minorHAnsi" w:eastAsia="Trebuchet MS" w:hAnsiTheme="minorHAnsi" w:cstheme="minorHAnsi"/>
          <w:b/>
          <w:color w:val="002060"/>
          <w:sz w:val="24"/>
          <w:szCs w:val="24"/>
          <w:lang w:val="ro-RO"/>
        </w:rPr>
        <w:t>a</w:t>
      </w:r>
      <w:r w:rsidRPr="00907FCF">
        <w:rPr>
          <w:rFonts w:asciiTheme="minorHAnsi" w:eastAsia="Trebuchet MS" w:hAnsiTheme="minorHAnsi" w:cstheme="minorHAnsi"/>
          <w:b/>
          <w:color w:val="002060"/>
          <w:spacing w:val="5"/>
          <w:sz w:val="24"/>
          <w:szCs w:val="24"/>
          <w:lang w:val="ro-RO"/>
        </w:rPr>
        <w:t xml:space="preserve"> </w:t>
      </w:r>
      <w:r w:rsidRPr="00907FCF">
        <w:rPr>
          <w:rFonts w:asciiTheme="minorHAnsi" w:eastAsia="Trebuchet MS" w:hAnsiTheme="minorHAnsi" w:cstheme="minorHAnsi"/>
          <w:b/>
          <w:color w:val="002060"/>
          <w:w w:val="103"/>
          <w:sz w:val="24"/>
          <w:szCs w:val="24"/>
          <w:lang w:val="ro-RO"/>
        </w:rPr>
        <w:t>cheltuielilor</w:t>
      </w:r>
    </w:p>
    <w:p w14:paraId="0AD1DC7F" w14:textId="5A9113CB" w:rsidR="00A10484" w:rsidRPr="00907FCF"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Graficul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depuner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prefina</w:t>
      </w:r>
      <w:r w:rsidRPr="00907FCF">
        <w:rPr>
          <w:rFonts w:asciiTheme="minorHAnsi" w:eastAsia="Trebuchet MS" w:hAnsiTheme="minorHAnsi" w:cstheme="minorHAnsi"/>
          <w:color w:val="002060"/>
          <w:spacing w:val="-1"/>
          <w:w w:val="103"/>
          <w:sz w:val="24"/>
          <w:szCs w:val="24"/>
          <w:lang w:val="ro-RO"/>
        </w:rPr>
        <w:t>n</w:t>
      </w:r>
      <w:r w:rsidRPr="00907FCF">
        <w:rPr>
          <w:rFonts w:asciiTheme="minorHAnsi" w:eastAsia="Trebuchet MS" w:hAnsiTheme="minorHAnsi" w:cstheme="minorHAnsi"/>
          <w:color w:val="002060"/>
          <w:w w:val="103"/>
          <w:sz w:val="24"/>
          <w:szCs w:val="24"/>
          <w:lang w:val="ro-RO"/>
        </w:rPr>
        <w:t xml:space="preserve">țare/plată/rambursare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cheltuielilor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este </w:t>
      </w:r>
      <w:r w:rsidRPr="00907FCF">
        <w:rPr>
          <w:rFonts w:asciiTheme="minorHAnsi" w:eastAsia="Trebuchet MS" w:hAnsiTheme="minorHAnsi" w:cstheme="minorHAnsi"/>
          <w:color w:val="002060"/>
          <w:spacing w:val="-1"/>
          <w:sz w:val="24"/>
          <w:szCs w:val="24"/>
          <w:lang w:val="ro-RO"/>
        </w:rPr>
        <w:t>part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 xml:space="preserve">integrantă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Cererii</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finanțar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6"/>
          <w:sz w:val="24"/>
          <w:szCs w:val="24"/>
          <w:lang w:val="ro-RO"/>
        </w:rPr>
        <w:t xml:space="preserve"> </w:t>
      </w:r>
      <w:r w:rsidR="009C5B8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sz w:val="24"/>
          <w:szCs w:val="24"/>
          <w:lang w:val="ro-RO"/>
        </w:rPr>
        <w:t>Anex</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Contractul  de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2"/>
          <w:w w:val="103"/>
          <w:sz w:val="24"/>
          <w:szCs w:val="24"/>
          <w:lang w:val="ro-RO"/>
        </w:rPr>
        <w:t>f</w:t>
      </w:r>
      <w:r w:rsidRPr="00907FCF">
        <w:rPr>
          <w:rFonts w:asciiTheme="minorHAnsi" w:eastAsia="Trebuchet MS" w:hAnsiTheme="minorHAnsi" w:cstheme="minorHAnsi"/>
          <w:color w:val="002060"/>
          <w:spacing w:val="3"/>
          <w:w w:val="103"/>
          <w:sz w:val="24"/>
          <w:szCs w:val="24"/>
          <w:lang w:val="ro-RO"/>
        </w:rPr>
        <w:t>i</w:t>
      </w:r>
      <w:r w:rsidRPr="00907FCF">
        <w:rPr>
          <w:rFonts w:asciiTheme="minorHAnsi" w:eastAsia="Trebuchet MS" w:hAnsiTheme="minorHAnsi" w:cstheme="minorHAnsi"/>
          <w:color w:val="002060"/>
          <w:spacing w:val="-1"/>
          <w:w w:val="103"/>
          <w:sz w:val="24"/>
          <w:szCs w:val="24"/>
          <w:lang w:val="ro-RO"/>
        </w:rPr>
        <w:t>na</w:t>
      </w:r>
      <w:r w:rsidRPr="00907FCF">
        <w:rPr>
          <w:rFonts w:asciiTheme="minorHAnsi" w:eastAsia="Trebuchet MS" w:hAnsiTheme="minorHAnsi" w:cstheme="minorHAnsi"/>
          <w:color w:val="002060"/>
          <w:w w:val="103"/>
          <w:sz w:val="24"/>
          <w:szCs w:val="24"/>
          <w:lang w:val="ro-RO"/>
        </w:rPr>
        <w:t>n</w:t>
      </w:r>
      <w:r w:rsidRPr="00907FCF">
        <w:rPr>
          <w:rFonts w:asciiTheme="minorHAnsi" w:eastAsia="Trebuchet MS" w:hAnsiTheme="minorHAnsi" w:cstheme="minorHAnsi"/>
          <w:color w:val="002060"/>
          <w:spacing w:val="-1"/>
          <w:w w:val="103"/>
          <w:sz w:val="24"/>
          <w:szCs w:val="24"/>
          <w:lang w:val="ro-RO"/>
        </w:rPr>
        <w:t>țare.</w:t>
      </w:r>
    </w:p>
    <w:p w14:paraId="56B14EB0" w14:textId="5B27C4D8" w:rsidR="000B3971" w:rsidRPr="00907FCF"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Beneficiarul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obligativita</w:t>
      </w:r>
      <w:r w:rsidRPr="00907FCF">
        <w:rPr>
          <w:rFonts w:asciiTheme="minorHAnsi" w:eastAsia="Trebuchet MS" w:hAnsiTheme="minorHAnsi" w:cstheme="minorHAnsi"/>
          <w:color w:val="002060"/>
          <w:spacing w:val="-1"/>
          <w:sz w:val="24"/>
          <w:szCs w:val="24"/>
          <w:lang w:val="ro-RO"/>
        </w:rPr>
        <w:t>te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actualizării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acestuia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funcţie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 xml:space="preserve">e   cererile  </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00676B79" w:rsidRPr="00907FCF">
        <w:rPr>
          <w:rFonts w:asciiTheme="minorHAnsi" w:eastAsia="Trebuchet MS" w:hAnsiTheme="minorHAnsi" w:cstheme="minorHAnsi"/>
          <w:color w:val="002060"/>
          <w:w w:val="103"/>
          <w:sz w:val="24"/>
          <w:szCs w:val="24"/>
          <w:lang w:val="ro-RO"/>
        </w:rPr>
        <w:t>prefinanțare/</w:t>
      </w:r>
      <w:r w:rsidRPr="00907FCF">
        <w:rPr>
          <w:rFonts w:asciiTheme="minorHAnsi" w:eastAsia="Trebuchet MS" w:hAnsiTheme="minorHAnsi" w:cstheme="minorHAnsi"/>
          <w:color w:val="002060"/>
          <w:sz w:val="24"/>
          <w:szCs w:val="24"/>
          <w:lang w:val="ro-RO"/>
        </w:rPr>
        <w:t xml:space="preserve">plată/rambursare </w:t>
      </w:r>
      <w:r w:rsidRPr="00907FCF">
        <w:rPr>
          <w:rFonts w:asciiTheme="minorHAnsi" w:eastAsia="Trebuchet MS" w:hAnsiTheme="minorHAnsi" w:cstheme="minorHAnsi"/>
          <w:color w:val="002060"/>
          <w:spacing w:val="-1"/>
          <w:sz w:val="24"/>
          <w:szCs w:val="24"/>
          <w:lang w:val="ro-RO"/>
        </w:rPr>
        <w:t>decontat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autoritatea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management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0"/>
          <w:sz w:val="24"/>
          <w:szCs w:val="24"/>
          <w:lang w:val="ro-RO"/>
        </w:rPr>
        <w:t xml:space="preserve"> </w:t>
      </w:r>
      <w:r w:rsidR="003C436E" w:rsidRPr="00907FCF">
        <w:rPr>
          <w:rFonts w:asciiTheme="minorHAnsi" w:eastAsia="Trebuchet MS" w:hAnsiTheme="minorHAnsi" w:cstheme="minorHAnsi"/>
          <w:color w:val="002060"/>
          <w:sz w:val="24"/>
          <w:szCs w:val="24"/>
          <w:lang w:val="ro-RO"/>
        </w:rPr>
        <w:t>în</w:t>
      </w:r>
      <w:r w:rsidR="003C436E"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cond</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țiil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prevăzut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la </w:t>
      </w:r>
      <w:r w:rsidRPr="00907FCF">
        <w:rPr>
          <w:rFonts w:asciiTheme="minorHAnsi" w:eastAsia="Trebuchet MS" w:hAnsiTheme="minorHAnsi" w:cstheme="minorHAnsi"/>
          <w:color w:val="002060"/>
          <w:sz w:val="24"/>
          <w:szCs w:val="24"/>
          <w:lang w:val="ro-RO"/>
        </w:rPr>
        <w:t>art.</w:t>
      </w:r>
      <w:r w:rsidR="003448E8" w:rsidRPr="00907FCF">
        <w:rPr>
          <w:rFonts w:asciiTheme="minorHAnsi" w:eastAsia="Trebuchet MS" w:hAnsiTheme="minorHAnsi" w:cstheme="minorHAnsi"/>
          <w:color w:val="002060"/>
          <w:sz w:val="24"/>
          <w:szCs w:val="24"/>
          <w:lang w:val="ro-RO"/>
        </w:rPr>
        <w:t xml:space="preserve"> 10</w:t>
      </w:r>
      <w:r w:rsidR="003448E8"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alin</w:t>
      </w:r>
      <w:r w:rsidRPr="00907FCF">
        <w:rPr>
          <w:rFonts w:asciiTheme="minorHAnsi" w:eastAsia="Trebuchet MS" w:hAnsiTheme="minorHAnsi" w:cstheme="minorHAnsi"/>
          <w:color w:val="002060"/>
          <w:spacing w:val="12"/>
          <w:sz w:val="24"/>
          <w:szCs w:val="24"/>
          <w:lang w:val="ro-RO"/>
        </w:rPr>
        <w:t xml:space="preserve"> </w:t>
      </w:r>
      <w:r w:rsidR="009C5B86" w:rsidRPr="00907FCF">
        <w:rPr>
          <w:rFonts w:asciiTheme="minorHAnsi" w:eastAsia="Trebuchet MS" w:hAnsiTheme="minorHAnsi" w:cstheme="minorHAnsi"/>
          <w:color w:val="002060"/>
          <w:spacing w:val="12"/>
          <w:sz w:val="24"/>
          <w:szCs w:val="24"/>
          <w:lang w:val="ro-RO"/>
        </w:rPr>
        <w:t>(</w:t>
      </w:r>
      <w:r w:rsidR="003448E8" w:rsidRPr="00907FCF">
        <w:rPr>
          <w:rFonts w:asciiTheme="minorHAnsi" w:eastAsia="Trebuchet MS" w:hAnsiTheme="minorHAnsi" w:cstheme="minorHAnsi"/>
          <w:color w:val="002060"/>
          <w:spacing w:val="-1"/>
          <w:sz w:val="24"/>
          <w:szCs w:val="24"/>
          <w:lang w:val="ro-RO"/>
        </w:rPr>
        <w:t>11</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 litera d</w:t>
      </w:r>
      <w:r w:rsidR="009C5B86"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
          <w:sz w:val="24"/>
          <w:szCs w:val="24"/>
          <w:lang w:val="ro-RO"/>
        </w:rPr>
        <w:t>,</w:t>
      </w:r>
      <w:r w:rsidR="003448E8"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di</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9"/>
          <w:sz w:val="24"/>
          <w:szCs w:val="24"/>
          <w:lang w:val="ro-RO"/>
        </w:rPr>
        <w:t xml:space="preserve"> </w:t>
      </w:r>
      <w:r w:rsidR="003448E8" w:rsidRPr="00907FCF">
        <w:rPr>
          <w:rFonts w:asciiTheme="minorHAnsi" w:eastAsia="Trebuchet MS" w:hAnsiTheme="minorHAnsi" w:cstheme="minorHAnsi"/>
          <w:color w:val="002060"/>
          <w:spacing w:val="-1"/>
          <w:sz w:val="24"/>
          <w:szCs w:val="24"/>
          <w:lang w:val="ro-RO"/>
        </w:rPr>
        <w:t>contractul de finanțare</w:t>
      </w:r>
      <w:r w:rsidRPr="00907FCF">
        <w:rPr>
          <w:rFonts w:asciiTheme="minorHAnsi" w:eastAsia="Trebuchet MS" w:hAnsiTheme="minorHAnsi" w:cstheme="minorHAnsi"/>
          <w:color w:val="002060"/>
          <w:w w:val="103"/>
          <w:sz w:val="24"/>
          <w:szCs w:val="24"/>
          <w:lang w:val="ro-RO"/>
        </w:rPr>
        <w:t>.</w:t>
      </w:r>
    </w:p>
    <w:p w14:paraId="11C3DAC4" w14:textId="3B18A9D6" w:rsidR="000B3971" w:rsidRPr="00907FCF" w:rsidRDefault="0099349E" w:rsidP="006D7C5C">
      <w:pPr>
        <w:spacing w:before="60"/>
        <w:ind w:right="105"/>
        <w:jc w:val="both"/>
        <w:rPr>
          <w:rFonts w:asciiTheme="minorHAnsi" w:eastAsia="Trebuchet MS" w:hAnsiTheme="minorHAnsi" w:cstheme="minorHAnsi"/>
          <w:b/>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3</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Alte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obliga</w:t>
      </w:r>
      <w:r w:rsidRPr="00907FCF">
        <w:rPr>
          <w:rFonts w:asciiTheme="minorHAnsi" w:eastAsia="Trebuchet MS" w:hAnsiTheme="minorHAnsi" w:cstheme="minorHAnsi"/>
          <w:b/>
          <w:color w:val="002060"/>
          <w:spacing w:val="-3"/>
          <w:sz w:val="24"/>
          <w:szCs w:val="24"/>
          <w:lang w:val="ro-RO"/>
        </w:rPr>
        <w:t>ț</w:t>
      </w:r>
      <w:r w:rsidRPr="00907FCF">
        <w:rPr>
          <w:rFonts w:asciiTheme="minorHAnsi" w:eastAsia="Trebuchet MS" w:hAnsiTheme="minorHAnsi" w:cstheme="minorHAnsi"/>
          <w:b/>
          <w:color w:val="002060"/>
          <w:spacing w:val="3"/>
          <w:sz w:val="24"/>
          <w:szCs w:val="24"/>
          <w:lang w:val="ro-RO"/>
        </w:rPr>
        <w:t>i</w:t>
      </w:r>
      <w:r w:rsidRPr="00907FCF">
        <w:rPr>
          <w:rFonts w:asciiTheme="minorHAnsi" w:eastAsia="Trebuchet MS" w:hAnsiTheme="minorHAnsi" w:cstheme="minorHAnsi"/>
          <w:b/>
          <w:color w:val="002060"/>
          <w:sz w:val="24"/>
          <w:szCs w:val="24"/>
          <w:lang w:val="ro-RO"/>
        </w:rPr>
        <w:t>i</w:t>
      </w:r>
      <w:r w:rsidRPr="00907FCF">
        <w:rPr>
          <w:rFonts w:asciiTheme="minorHAnsi" w:eastAsia="Trebuchet MS" w:hAnsiTheme="minorHAnsi" w:cstheme="minorHAnsi"/>
          <w:b/>
          <w:color w:val="002060"/>
          <w:spacing w:val="25"/>
          <w:sz w:val="24"/>
          <w:szCs w:val="24"/>
          <w:lang w:val="ro-RO"/>
        </w:rPr>
        <w:t xml:space="preserve"> </w:t>
      </w:r>
      <w:r w:rsidRPr="00907FCF">
        <w:rPr>
          <w:rFonts w:asciiTheme="minorHAnsi" w:eastAsia="Trebuchet MS" w:hAnsiTheme="minorHAnsi" w:cstheme="minorHAnsi"/>
          <w:b/>
          <w:color w:val="002060"/>
          <w:sz w:val="24"/>
          <w:szCs w:val="24"/>
          <w:lang w:val="ro-RO"/>
        </w:rPr>
        <w:t>ale</w:t>
      </w:r>
      <w:r w:rsidRPr="00907FCF">
        <w:rPr>
          <w:rFonts w:asciiTheme="minorHAnsi" w:eastAsia="Trebuchet MS" w:hAnsiTheme="minorHAnsi" w:cstheme="minorHAnsi"/>
          <w:b/>
          <w:color w:val="002060"/>
          <w:spacing w:val="13"/>
          <w:sz w:val="24"/>
          <w:szCs w:val="24"/>
          <w:lang w:val="ro-RO"/>
        </w:rPr>
        <w:t xml:space="preserve"> </w:t>
      </w:r>
      <w:r w:rsidRPr="00907FCF">
        <w:rPr>
          <w:rFonts w:asciiTheme="minorHAnsi" w:eastAsia="Trebuchet MS" w:hAnsiTheme="minorHAnsi" w:cstheme="minorHAnsi"/>
          <w:b/>
          <w:color w:val="002060"/>
          <w:sz w:val="24"/>
          <w:szCs w:val="24"/>
          <w:lang w:val="ro-RO"/>
        </w:rPr>
        <w:t>beneficiarului</w:t>
      </w:r>
      <w:r w:rsidRPr="00907FCF">
        <w:rPr>
          <w:rFonts w:asciiTheme="minorHAnsi" w:eastAsia="Trebuchet MS" w:hAnsiTheme="minorHAnsi" w:cstheme="minorHAnsi"/>
          <w:b/>
          <w:color w:val="002060"/>
          <w:spacing w:val="41"/>
          <w:sz w:val="24"/>
          <w:szCs w:val="24"/>
          <w:lang w:val="ro-RO"/>
        </w:rPr>
        <w:t xml:space="preserve"> </w:t>
      </w:r>
      <w:r w:rsidRPr="00907FCF">
        <w:rPr>
          <w:rFonts w:asciiTheme="minorHAnsi" w:eastAsia="Trebuchet MS" w:hAnsiTheme="minorHAnsi" w:cstheme="minorHAnsi"/>
          <w:b/>
          <w:color w:val="002060"/>
          <w:sz w:val="24"/>
          <w:szCs w:val="24"/>
          <w:lang w:val="ro-RO"/>
        </w:rPr>
        <w:t>specifice</w:t>
      </w:r>
      <w:r w:rsidRPr="00907FCF">
        <w:rPr>
          <w:rFonts w:asciiTheme="minorHAnsi" w:eastAsia="Trebuchet MS" w:hAnsiTheme="minorHAnsi" w:cstheme="minorHAnsi"/>
          <w:b/>
          <w:color w:val="002060"/>
          <w:spacing w:val="27"/>
          <w:sz w:val="24"/>
          <w:szCs w:val="24"/>
          <w:lang w:val="ro-RO"/>
        </w:rPr>
        <w:t xml:space="preserve"> </w:t>
      </w:r>
      <w:r w:rsidRPr="00907FCF">
        <w:rPr>
          <w:rFonts w:asciiTheme="minorHAnsi" w:eastAsia="Trebuchet MS" w:hAnsiTheme="minorHAnsi" w:cstheme="minorHAnsi"/>
          <w:b/>
          <w:color w:val="002060"/>
          <w:sz w:val="24"/>
          <w:szCs w:val="24"/>
          <w:lang w:val="ro-RO"/>
        </w:rPr>
        <w:t xml:space="preserve">Programului </w:t>
      </w:r>
      <w:r w:rsidR="00B07761" w:rsidRPr="00907FCF">
        <w:rPr>
          <w:rFonts w:asciiTheme="minorHAnsi" w:eastAsia="Trebuchet MS" w:hAnsiTheme="minorHAnsi" w:cstheme="minorHAnsi"/>
          <w:b/>
          <w:color w:val="002060"/>
          <w:sz w:val="24"/>
          <w:szCs w:val="24"/>
          <w:lang w:val="ro-RO"/>
        </w:rPr>
        <w:t xml:space="preserve">Sănătate </w:t>
      </w:r>
    </w:p>
    <w:p w14:paraId="209B5793" w14:textId="30690C95" w:rsidR="002472DB" w:rsidRPr="00907FCF" w:rsidRDefault="002472DB" w:rsidP="006D7C5C">
      <w:pPr>
        <w:spacing w:before="60"/>
        <w:ind w:right="265"/>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hAnsiTheme="minorHAnsi" w:cstheme="minorHAnsi"/>
          <w:color w:val="002060"/>
          <w:sz w:val="24"/>
          <w:szCs w:val="24"/>
          <w:lang w:val="ro-RO"/>
        </w:rPr>
        <w:t xml:space="preserve"> </w:t>
      </w:r>
      <w:r w:rsidR="004C3988" w:rsidRPr="00907FCF">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907FCF" w:rsidRDefault="0099349E" w:rsidP="006D7C5C">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pacing w:val="1"/>
          <w:sz w:val="24"/>
          <w:szCs w:val="24"/>
          <w:lang w:val="ro-RO"/>
        </w:rPr>
        <w:lastRenderedPageBreak/>
        <w:t>(</w:t>
      </w:r>
      <w:r w:rsidR="002472DB" w:rsidRPr="00907FCF">
        <w:rPr>
          <w:rFonts w:asciiTheme="minorHAnsi" w:eastAsia="Trebuchet MS" w:hAnsiTheme="minorHAnsi" w:cstheme="minorHAnsi"/>
          <w:color w:val="002060"/>
          <w:spacing w:val="-1"/>
          <w:sz w:val="24"/>
          <w:szCs w:val="24"/>
          <w:lang w:val="ro-RO"/>
        </w:rPr>
        <w:t>2</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Beneficiaru</w:t>
      </w:r>
      <w:r w:rsidRPr="00907FCF">
        <w:rPr>
          <w:rFonts w:asciiTheme="minorHAnsi" w:eastAsia="Trebuchet MS" w:hAnsiTheme="minorHAnsi" w:cstheme="minorHAnsi"/>
          <w:color w:val="002060"/>
          <w:sz w:val="24"/>
          <w:szCs w:val="24"/>
          <w:lang w:val="ro-RO"/>
        </w:rPr>
        <w:t>l /Liderul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parteneria</w:t>
      </w:r>
      <w:r w:rsidRPr="00907FCF">
        <w:rPr>
          <w:rFonts w:asciiTheme="minorHAnsi" w:eastAsia="Trebuchet MS" w:hAnsiTheme="minorHAnsi" w:cstheme="minorHAnsi"/>
          <w:color w:val="002060"/>
          <w:sz w:val="24"/>
          <w:szCs w:val="24"/>
          <w:lang w:val="ro-RO"/>
        </w:rPr>
        <w:t xml:space="preserve">t </w:t>
      </w:r>
      <w:r w:rsidRPr="00907FCF">
        <w:rPr>
          <w:rFonts w:asciiTheme="minorHAnsi" w:eastAsia="Trebuchet MS" w:hAnsiTheme="minorHAnsi" w:cstheme="minorHAnsi"/>
          <w:color w:val="002060"/>
          <w:spacing w:val="-1"/>
          <w:sz w:val="24"/>
          <w:szCs w:val="24"/>
          <w:lang w:val="ro-RO"/>
        </w:rPr>
        <w:t>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transmite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termenele </w:t>
      </w:r>
      <w:r w:rsidRPr="00907FCF">
        <w:rPr>
          <w:rFonts w:asciiTheme="minorHAnsi" w:eastAsia="Trebuchet MS" w:hAnsiTheme="minorHAnsi" w:cstheme="minorHAnsi"/>
          <w:color w:val="002060"/>
          <w:sz w:val="24"/>
          <w:szCs w:val="24"/>
          <w:lang w:val="ro-RO"/>
        </w:rPr>
        <w:t>specificate,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să</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al</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vedere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implementării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
          <w:sz w:val="24"/>
          <w:szCs w:val="24"/>
          <w:lang w:val="ro-RO"/>
        </w:rPr>
        <w:t>măsurilo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incluse</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planurile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acţiune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recomandărilor </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 xml:space="preserve">rezultate </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urmar</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 xml:space="preserve">a  misiunilor </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 xml:space="preserve">audit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ale </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Comisiei </w:t>
      </w:r>
      <w:r w:rsidRPr="00907FCF">
        <w:rPr>
          <w:rFonts w:asciiTheme="minorHAnsi" w:eastAsia="Trebuchet MS" w:hAnsiTheme="minorHAnsi" w:cstheme="minorHAnsi"/>
          <w:color w:val="002060"/>
          <w:sz w:val="24"/>
          <w:szCs w:val="24"/>
          <w:lang w:val="ro-RO"/>
        </w:rPr>
        <w:t>Europene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ale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z w:val="24"/>
          <w:szCs w:val="24"/>
          <w:lang w:val="ro-RO"/>
        </w:rPr>
        <w:t>Autorităţii</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Audit</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lângă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Curtea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Conturi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w w:val="103"/>
          <w:sz w:val="24"/>
          <w:szCs w:val="24"/>
          <w:lang w:val="ro-RO"/>
        </w:rPr>
        <w:t>României</w:t>
      </w:r>
    </w:p>
    <w:p w14:paraId="58D20364" w14:textId="0A7E43AC" w:rsidR="00EC112B" w:rsidRPr="00907FCF" w:rsidRDefault="00D3371E" w:rsidP="006D7C5C">
      <w:pPr>
        <w:spacing w:before="60"/>
        <w:ind w:right="105"/>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w:t>
      </w:r>
      <w:r w:rsidR="002472DB"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Beneficiarul/Liderul</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 xml:space="preserve">de </w:t>
      </w:r>
      <w:r w:rsidRPr="00907FCF">
        <w:rPr>
          <w:rFonts w:asciiTheme="minorHAnsi" w:eastAsia="Trebuchet MS" w:hAnsiTheme="minorHAnsi" w:cstheme="minorHAnsi"/>
          <w:color w:val="002060"/>
          <w:spacing w:val="-1"/>
          <w:sz w:val="24"/>
          <w:szCs w:val="24"/>
          <w:lang w:val="ro-RO"/>
        </w:rPr>
        <w:t>partener</w:t>
      </w:r>
      <w:r w:rsidRPr="00907FCF">
        <w:rPr>
          <w:rFonts w:asciiTheme="minorHAnsi" w:eastAsia="Trebuchet MS" w:hAnsiTheme="minorHAnsi" w:cstheme="minorHAnsi"/>
          <w:color w:val="002060"/>
          <w:spacing w:val="1"/>
          <w:sz w:val="24"/>
          <w:szCs w:val="24"/>
          <w:lang w:val="ro-RO"/>
        </w:rPr>
        <w:t>ia</w:t>
      </w:r>
      <w:r w:rsidRPr="00907FCF">
        <w:rPr>
          <w:rFonts w:asciiTheme="minorHAnsi" w:eastAsia="Trebuchet MS" w:hAnsiTheme="minorHAnsi" w:cstheme="minorHAnsi"/>
          <w:color w:val="002060"/>
          <w:spacing w:val="-1"/>
          <w:sz w:val="24"/>
          <w:szCs w:val="24"/>
          <w:lang w:val="ro-RO"/>
        </w:rPr>
        <w:t>t</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43"/>
          <w:sz w:val="24"/>
          <w:szCs w:val="24"/>
          <w:lang w:val="ro-RO"/>
        </w:rPr>
        <w:t xml:space="preserve"> </w:t>
      </w:r>
      <w:proofErr w:type="spellStart"/>
      <w:r w:rsidRPr="00907FCF">
        <w:rPr>
          <w:rFonts w:asciiTheme="minorHAnsi" w:eastAsia="Trebuchet MS" w:hAnsiTheme="minorHAnsi" w:cstheme="minorHAnsi"/>
          <w:color w:val="002060"/>
          <w:sz w:val="24"/>
          <w:szCs w:val="24"/>
          <w:lang w:val="ro-RO"/>
        </w:rPr>
        <w:t>îşi</w:t>
      </w:r>
      <w:proofErr w:type="spellEnd"/>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asum</w:t>
      </w:r>
      <w:r w:rsidRPr="00907FCF">
        <w:rPr>
          <w:rFonts w:asciiTheme="minorHAnsi" w:eastAsia="Trebuchet MS" w:hAnsiTheme="minorHAnsi" w:cstheme="minorHAnsi"/>
          <w:color w:val="002060"/>
          <w:sz w:val="24"/>
          <w:szCs w:val="24"/>
          <w:lang w:val="ro-RO"/>
        </w:rPr>
        <w:t xml:space="preserve">ă </w:t>
      </w:r>
      <w:proofErr w:type="spellStart"/>
      <w:r w:rsidRPr="00907FCF">
        <w:rPr>
          <w:rFonts w:asciiTheme="minorHAnsi" w:eastAsia="Trebuchet MS" w:hAnsiTheme="minorHAnsi" w:cstheme="minorHAnsi"/>
          <w:color w:val="002060"/>
          <w:spacing w:val="-1"/>
          <w:sz w:val="24"/>
          <w:szCs w:val="24"/>
          <w:lang w:val="ro-RO"/>
        </w:rPr>
        <w:t>obligaţi</w:t>
      </w:r>
      <w:r w:rsidRPr="00907FCF">
        <w:rPr>
          <w:rFonts w:asciiTheme="minorHAnsi" w:eastAsia="Trebuchet MS" w:hAnsiTheme="minorHAnsi" w:cstheme="minorHAnsi"/>
          <w:color w:val="002060"/>
          <w:sz w:val="24"/>
          <w:szCs w:val="24"/>
          <w:lang w:val="ro-RO"/>
        </w:rPr>
        <w:t>a</w:t>
      </w:r>
      <w:proofErr w:type="spellEnd"/>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furniza </w:t>
      </w:r>
      <w:r w:rsidRPr="00907FCF">
        <w:rPr>
          <w:rFonts w:asciiTheme="minorHAnsi" w:eastAsia="Trebuchet MS" w:hAnsiTheme="minorHAnsi" w:cstheme="minorHAnsi"/>
          <w:color w:val="002060"/>
          <w:spacing w:val="-1"/>
          <w:sz w:val="24"/>
          <w:szCs w:val="24"/>
          <w:lang w:val="ro-RO"/>
        </w:rPr>
        <w:t>AM/O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59"/>
          <w:sz w:val="24"/>
          <w:szCs w:val="24"/>
          <w:lang w:val="ro-RO"/>
        </w:rPr>
        <w:t xml:space="preserve"> </w:t>
      </w:r>
      <w:r w:rsidRPr="00907FCF">
        <w:rPr>
          <w:rFonts w:asciiTheme="minorHAnsi" w:eastAsia="Trebuchet MS" w:hAnsiTheme="minorHAnsi" w:cstheme="minorHAnsi"/>
          <w:color w:val="002060"/>
          <w:sz w:val="24"/>
          <w:szCs w:val="24"/>
          <w:lang w:val="ro-RO"/>
        </w:rPr>
        <w:t>orice</w:t>
      </w:r>
      <w:r w:rsidRPr="00907FCF">
        <w:rPr>
          <w:rFonts w:asciiTheme="minorHAnsi" w:eastAsia="Trebuchet MS" w:hAnsiTheme="minorHAnsi" w:cstheme="minorHAnsi"/>
          <w:color w:val="002060"/>
          <w:spacing w:val="42"/>
          <w:sz w:val="24"/>
          <w:szCs w:val="24"/>
          <w:lang w:val="ro-RO"/>
        </w:rPr>
        <w:t xml:space="preserve"> </w:t>
      </w:r>
      <w:r w:rsidRPr="00907FCF">
        <w:rPr>
          <w:rFonts w:asciiTheme="minorHAnsi" w:eastAsia="Trebuchet MS" w:hAnsiTheme="minorHAnsi" w:cstheme="minorHAnsi"/>
          <w:color w:val="002060"/>
          <w:spacing w:val="-1"/>
          <w:sz w:val="24"/>
          <w:szCs w:val="24"/>
          <w:lang w:val="ro-RO"/>
        </w:rPr>
        <w:t>documen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informaţie,  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z w:val="24"/>
          <w:szCs w:val="24"/>
          <w:lang w:val="ro-RO"/>
        </w:rPr>
        <w:t>solicitat,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vederea </w:t>
      </w:r>
      <w:r w:rsidRPr="00907FCF">
        <w:rPr>
          <w:rFonts w:asciiTheme="minorHAnsi" w:eastAsia="Trebuchet MS" w:hAnsiTheme="minorHAnsi" w:cstheme="minorHAnsi"/>
          <w:color w:val="002060"/>
          <w:sz w:val="24"/>
          <w:szCs w:val="24"/>
          <w:lang w:val="ro-RO"/>
        </w:rPr>
        <w:t>realizării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Programului</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z w:val="24"/>
          <w:szCs w:val="24"/>
          <w:lang w:val="ro-RO"/>
        </w:rPr>
        <w:t>Sănătate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şi/sau</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implementat.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acordul</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rezultatul</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evaluării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poate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z w:val="24"/>
          <w:szCs w:val="24"/>
          <w:lang w:val="ro-RO"/>
        </w:rPr>
        <w:t>fi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pus</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dispoziţia</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w w:val="103"/>
          <w:sz w:val="24"/>
          <w:szCs w:val="24"/>
          <w:lang w:val="ro-RO"/>
        </w:rPr>
        <w:t>Beneficiarului.</w:t>
      </w:r>
    </w:p>
    <w:p w14:paraId="14F758F8" w14:textId="79B10BDC" w:rsidR="00EC112B" w:rsidRPr="00907FCF" w:rsidRDefault="00EC112B" w:rsidP="006D7C5C">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907FCF">
        <w:rPr>
          <w:rFonts w:asciiTheme="minorHAnsi" w:eastAsia="Trebuchet MS" w:hAnsiTheme="minorHAnsi" w:cstheme="minorHAnsi"/>
          <w:color w:val="002060"/>
          <w:lang w:val="ro-RO"/>
        </w:rPr>
        <w:t xml:space="preserve">despre </w:t>
      </w:r>
      <w:r w:rsidRPr="00907FCF">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907FCF" w:rsidRDefault="001672E7" w:rsidP="006D7C5C">
      <w:pPr>
        <w:pStyle w:val="Default"/>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(5)</w:t>
      </w:r>
      <w:r w:rsidR="003C436E" w:rsidRPr="00907FCF">
        <w:rPr>
          <w:rFonts w:asciiTheme="minorHAnsi" w:eastAsia="Trebuchet MS" w:hAnsiTheme="minorHAnsi" w:cstheme="minorHAnsi"/>
          <w:color w:val="002060"/>
          <w:lang w:val="ro-RO"/>
        </w:rPr>
        <w:t xml:space="preserve"> </w:t>
      </w:r>
      <w:r w:rsidRPr="00907FCF">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907FCF" w:rsidRDefault="006D7C5C" w:rsidP="006D7C5C">
      <w:pPr>
        <w:spacing w:before="60"/>
        <w:rPr>
          <w:rFonts w:asciiTheme="minorHAnsi" w:eastAsia="Trebuchet MS" w:hAnsiTheme="minorHAnsi" w:cstheme="minorHAnsi"/>
          <w:color w:val="002060"/>
          <w:sz w:val="24"/>
          <w:szCs w:val="24"/>
          <w:lang w:val="ro-RO"/>
        </w:rPr>
      </w:pPr>
    </w:p>
    <w:p w14:paraId="69B72D1A" w14:textId="77777777" w:rsidR="00D3130B" w:rsidRPr="00907FCF" w:rsidRDefault="0099349E" w:rsidP="006D7C5C">
      <w:pPr>
        <w:spacing w:before="60"/>
        <w:ind w:right="157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b/>
          <w:color w:val="002060"/>
          <w:spacing w:val="-4"/>
          <w:sz w:val="24"/>
          <w:szCs w:val="24"/>
          <w:lang w:val="ro-RO"/>
        </w:rPr>
        <w:t>A</w:t>
      </w:r>
      <w:r w:rsidRPr="00907FCF">
        <w:rPr>
          <w:rFonts w:asciiTheme="minorHAnsi" w:eastAsia="Trebuchet MS" w:hAnsiTheme="minorHAnsi" w:cstheme="minorHAnsi"/>
          <w:b/>
          <w:color w:val="002060"/>
          <w:spacing w:val="3"/>
          <w:sz w:val="24"/>
          <w:szCs w:val="24"/>
          <w:lang w:val="ro-RO"/>
        </w:rPr>
        <w:t>r</w:t>
      </w:r>
      <w:r w:rsidRPr="00907FCF">
        <w:rPr>
          <w:rFonts w:asciiTheme="minorHAnsi" w:eastAsia="Trebuchet MS" w:hAnsiTheme="minorHAnsi" w:cstheme="minorHAnsi"/>
          <w:b/>
          <w:color w:val="002060"/>
          <w:sz w:val="24"/>
          <w:szCs w:val="24"/>
          <w:lang w:val="ro-RO"/>
        </w:rPr>
        <w:t>t.</w:t>
      </w:r>
      <w:r w:rsidRPr="00907FCF">
        <w:rPr>
          <w:rFonts w:asciiTheme="minorHAnsi" w:eastAsia="Trebuchet MS" w:hAnsiTheme="minorHAnsi" w:cstheme="minorHAnsi"/>
          <w:b/>
          <w:color w:val="002060"/>
          <w:spacing w:val="13"/>
          <w:sz w:val="24"/>
          <w:szCs w:val="24"/>
          <w:lang w:val="ro-RO"/>
        </w:rPr>
        <w:t xml:space="preserve"> </w:t>
      </w:r>
      <w:r w:rsidR="00B07761" w:rsidRPr="00907FCF">
        <w:rPr>
          <w:rFonts w:asciiTheme="minorHAnsi" w:eastAsia="Trebuchet MS" w:hAnsiTheme="minorHAnsi" w:cstheme="minorHAnsi"/>
          <w:b/>
          <w:color w:val="002060"/>
          <w:sz w:val="24"/>
          <w:szCs w:val="24"/>
          <w:lang w:val="ro-RO"/>
        </w:rPr>
        <w:t xml:space="preserve">4 </w:t>
      </w:r>
      <w:r w:rsidR="00B07761" w:rsidRPr="00907FCF">
        <w:rPr>
          <w:rFonts w:asciiTheme="minorHAnsi" w:eastAsia="Trebuchet MS" w:hAnsiTheme="minorHAnsi" w:cstheme="minorHAnsi"/>
          <w:b/>
          <w:color w:val="002060"/>
          <w:spacing w:val="3"/>
          <w:sz w:val="24"/>
          <w:szCs w:val="24"/>
          <w:lang w:val="ro-RO"/>
        </w:rPr>
        <w:t xml:space="preserve"> </w:t>
      </w:r>
      <w:r w:rsidRPr="00907FCF">
        <w:rPr>
          <w:rFonts w:asciiTheme="minorHAnsi" w:eastAsia="Trebuchet MS" w:hAnsiTheme="minorHAnsi" w:cstheme="minorHAnsi"/>
          <w:b/>
          <w:color w:val="002060"/>
          <w:sz w:val="24"/>
          <w:szCs w:val="24"/>
          <w:lang w:val="ro-RO"/>
        </w:rPr>
        <w:t>Modificarea</w:t>
      </w:r>
      <w:r w:rsidRPr="00907FCF">
        <w:rPr>
          <w:rFonts w:asciiTheme="minorHAnsi" w:eastAsia="Trebuchet MS" w:hAnsiTheme="minorHAnsi" w:cstheme="minorHAnsi"/>
          <w:b/>
          <w:color w:val="002060"/>
          <w:spacing w:val="35"/>
          <w:sz w:val="24"/>
          <w:szCs w:val="24"/>
          <w:lang w:val="ro-RO"/>
        </w:rPr>
        <w:t xml:space="preserve"> </w:t>
      </w:r>
      <w:r w:rsidRPr="00907FCF">
        <w:rPr>
          <w:rFonts w:asciiTheme="minorHAnsi" w:eastAsia="Trebuchet MS" w:hAnsiTheme="minorHAnsi" w:cstheme="minorHAnsi"/>
          <w:b/>
          <w:color w:val="002060"/>
          <w:sz w:val="24"/>
          <w:szCs w:val="24"/>
          <w:lang w:val="ro-RO"/>
        </w:rPr>
        <w:t>Contractului</w:t>
      </w:r>
      <w:r w:rsidRPr="00907FCF">
        <w:rPr>
          <w:rFonts w:asciiTheme="minorHAnsi" w:eastAsia="Trebuchet MS" w:hAnsiTheme="minorHAnsi" w:cstheme="minorHAnsi"/>
          <w:b/>
          <w:color w:val="002060"/>
          <w:spacing w:val="37"/>
          <w:sz w:val="24"/>
          <w:szCs w:val="24"/>
          <w:lang w:val="ro-RO"/>
        </w:rPr>
        <w:t xml:space="preserve"> </w:t>
      </w:r>
      <w:r w:rsidRPr="00907FCF">
        <w:rPr>
          <w:rFonts w:asciiTheme="minorHAnsi" w:eastAsia="Trebuchet MS" w:hAnsiTheme="minorHAnsi" w:cstheme="minorHAnsi"/>
          <w:b/>
          <w:color w:val="002060"/>
          <w:sz w:val="24"/>
          <w:szCs w:val="24"/>
          <w:lang w:val="ro-RO"/>
        </w:rPr>
        <w:t>de</w:t>
      </w:r>
      <w:r w:rsidRPr="00907FCF">
        <w:rPr>
          <w:rFonts w:asciiTheme="minorHAnsi" w:eastAsia="Trebuchet MS" w:hAnsiTheme="minorHAnsi" w:cstheme="minorHAnsi"/>
          <w:b/>
          <w:color w:val="002060"/>
          <w:spacing w:val="9"/>
          <w:sz w:val="24"/>
          <w:szCs w:val="24"/>
          <w:lang w:val="ro-RO"/>
        </w:rPr>
        <w:t xml:space="preserve"> </w:t>
      </w:r>
      <w:r w:rsidRPr="00907FCF">
        <w:rPr>
          <w:rFonts w:asciiTheme="minorHAnsi" w:eastAsia="Trebuchet MS" w:hAnsiTheme="minorHAnsi" w:cstheme="minorHAnsi"/>
          <w:b/>
          <w:color w:val="002060"/>
          <w:w w:val="103"/>
          <w:sz w:val="24"/>
          <w:szCs w:val="24"/>
          <w:lang w:val="ro-RO"/>
        </w:rPr>
        <w:t>Fina</w:t>
      </w:r>
      <w:r w:rsidRPr="00907FCF">
        <w:rPr>
          <w:rFonts w:asciiTheme="minorHAnsi" w:eastAsia="Trebuchet MS" w:hAnsiTheme="minorHAnsi" w:cstheme="minorHAnsi"/>
          <w:b/>
          <w:color w:val="002060"/>
          <w:spacing w:val="-1"/>
          <w:w w:val="103"/>
          <w:sz w:val="24"/>
          <w:szCs w:val="24"/>
          <w:lang w:val="ro-RO"/>
        </w:rPr>
        <w:t>nțare</w:t>
      </w:r>
    </w:p>
    <w:p w14:paraId="6EBF3EEB" w14:textId="17315422" w:rsidR="002F0A3D" w:rsidRPr="00907FCF" w:rsidRDefault="00737E09" w:rsidP="006D7C5C">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 completarea dispozițiilor a</w:t>
      </w:r>
      <w:r w:rsidR="002F0A3D" w:rsidRPr="00907FCF">
        <w:rPr>
          <w:rFonts w:asciiTheme="minorHAnsi" w:eastAsia="Trebuchet MS" w:hAnsiTheme="minorHAnsi" w:cstheme="minorHAnsi"/>
          <w:color w:val="002060"/>
          <w:sz w:val="24"/>
          <w:szCs w:val="24"/>
          <w:lang w:val="ro-RO"/>
        </w:rPr>
        <w:t xml:space="preserve">rt. 10 din Contractul de finanțare </w:t>
      </w:r>
      <w:r w:rsidRPr="00907FCF">
        <w:rPr>
          <w:rFonts w:asciiTheme="minorHAnsi" w:eastAsia="Trebuchet MS" w:hAnsiTheme="minorHAnsi" w:cstheme="minorHAnsi"/>
          <w:color w:val="002060"/>
          <w:sz w:val="24"/>
          <w:szCs w:val="24"/>
          <w:lang w:val="ro-RO"/>
        </w:rPr>
        <w:t xml:space="preserve">– Condiții generale vor fi luate în considerare următoarele </w:t>
      </w:r>
      <w:r w:rsidR="004610C1" w:rsidRPr="00907FCF">
        <w:rPr>
          <w:rFonts w:asciiTheme="minorHAnsi" w:eastAsia="Trebuchet MS" w:hAnsiTheme="minorHAnsi" w:cstheme="minorHAnsi"/>
          <w:color w:val="002060"/>
          <w:sz w:val="24"/>
          <w:szCs w:val="24"/>
          <w:lang w:val="ro-RO"/>
        </w:rPr>
        <w:t>situații care fac obiectul unui act adițional</w:t>
      </w:r>
      <w:r w:rsidRPr="00907FCF">
        <w:rPr>
          <w:rFonts w:asciiTheme="minorHAnsi" w:eastAsia="Trebuchet MS" w:hAnsiTheme="minorHAnsi" w:cstheme="minorHAnsi"/>
          <w:color w:val="002060"/>
          <w:sz w:val="24"/>
          <w:szCs w:val="24"/>
          <w:lang w:val="ro-RO"/>
        </w:rPr>
        <w:t>:</w:t>
      </w:r>
      <w:r w:rsidR="00EC112B" w:rsidRPr="00907FCF">
        <w:rPr>
          <w:rFonts w:asciiTheme="minorHAnsi" w:eastAsia="Trebuchet MS" w:hAnsiTheme="minorHAnsi" w:cstheme="minorHAnsi"/>
          <w:color w:val="002060"/>
          <w:sz w:val="24"/>
          <w:szCs w:val="24"/>
          <w:lang w:val="ro-RO"/>
        </w:rPr>
        <w:t xml:space="preserve"> </w:t>
      </w:r>
    </w:p>
    <w:p w14:paraId="1223508A" w14:textId="5A756C4C" w:rsidR="002F0A3D" w:rsidRPr="00907FCF" w:rsidRDefault="002F0A3D" w:rsidP="006D7C5C">
      <w:pPr>
        <w:pStyle w:val="Default"/>
        <w:numPr>
          <w:ilvl w:val="0"/>
          <w:numId w:val="9"/>
        </w:numPr>
        <w:spacing w:before="60"/>
        <w:jc w:val="both"/>
        <w:rPr>
          <w:rFonts w:asciiTheme="minorHAnsi" w:hAnsiTheme="minorHAnsi" w:cstheme="minorHAnsi"/>
          <w:color w:val="002060"/>
          <w:lang w:val="ro-RO"/>
        </w:rPr>
      </w:pPr>
      <w:r w:rsidRPr="00907FCF">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907FCF">
        <w:rPr>
          <w:rFonts w:asciiTheme="minorHAnsi" w:hAnsiTheme="minorHAnsi" w:cstheme="minorHAnsi"/>
          <w:color w:val="002060"/>
          <w:lang w:val="ro-RO"/>
        </w:rPr>
        <w:t>;</w:t>
      </w:r>
      <w:r w:rsidRPr="00907FCF">
        <w:rPr>
          <w:rFonts w:asciiTheme="minorHAnsi" w:hAnsiTheme="minorHAnsi" w:cstheme="minorHAnsi"/>
          <w:color w:val="002060"/>
          <w:lang w:val="ro-RO"/>
        </w:rPr>
        <w:t xml:space="preserve"> </w:t>
      </w:r>
    </w:p>
    <w:p w14:paraId="3513769C" w14:textId="6E0852A7" w:rsidR="002F0A3D" w:rsidRPr="00907FCF" w:rsidRDefault="00EC112B" w:rsidP="006D7C5C">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907FCF">
        <w:rPr>
          <w:rFonts w:asciiTheme="minorHAnsi" w:eastAsia="Trebuchet MS" w:hAnsiTheme="minorHAnsi" w:cstheme="minorHAnsi"/>
          <w:color w:val="002060"/>
          <w:sz w:val="24"/>
          <w:szCs w:val="24"/>
          <w:lang w:val="ro-RO"/>
        </w:rPr>
        <w:t>Beneficiarul poate solicita modificări intervenite în bugetul estimat al proiectului,</w:t>
      </w:r>
      <w:r w:rsidRPr="00907FCF">
        <w:rPr>
          <w:rFonts w:asciiTheme="minorHAnsi" w:eastAsia="Trebuchet MS" w:hAnsiTheme="minorHAnsi" w:cstheme="minorHAnsi"/>
          <w:color w:val="002060"/>
          <w:spacing w:val="-1"/>
          <w:sz w:val="24"/>
          <w:szCs w:val="24"/>
          <w:lang w:val="ro-RO"/>
        </w:rPr>
        <w:t xml:space="preserve"> fără a afecta obiectivul general/scopul proiectului</w:t>
      </w:r>
      <w:r w:rsidRPr="00907FCF">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907FCF">
        <w:rPr>
          <w:rFonts w:asciiTheme="minorHAnsi" w:eastAsia="Trebuchet MS" w:hAnsiTheme="minorHAnsi" w:cstheme="minorHAnsi"/>
          <w:color w:val="002060"/>
          <w:sz w:val="24"/>
          <w:szCs w:val="24"/>
          <w:lang w:val="ro-RO"/>
        </w:rPr>
        <w:t>;</w:t>
      </w:r>
    </w:p>
    <w:p w14:paraId="2CA0D5DD" w14:textId="06E26F30" w:rsidR="00AA4AF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907FCF">
        <w:rPr>
          <w:rFonts w:asciiTheme="minorHAnsi" w:eastAsia="Trebuchet MS" w:hAnsiTheme="minorHAnsi" w:cstheme="minorHAnsi"/>
          <w:color w:val="002060"/>
          <w:sz w:val="24"/>
          <w:szCs w:val="24"/>
          <w:lang w:val="ro-RO"/>
        </w:rPr>
        <w:t>;</w:t>
      </w:r>
    </w:p>
    <w:p w14:paraId="5DF1C30F" w14:textId="2E93AB0D" w:rsidR="0084160F" w:rsidRPr="00907FC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Modificări ale anexei</w:t>
      </w:r>
      <w:r w:rsidR="008E7278" w:rsidRPr="00907FCF">
        <w:rPr>
          <w:rFonts w:asciiTheme="minorHAnsi" w:eastAsia="Trebuchet MS" w:hAnsiTheme="minorHAnsi" w:cstheme="minorHAnsi"/>
          <w:color w:val="002060"/>
          <w:sz w:val="24"/>
          <w:szCs w:val="24"/>
          <w:lang w:val="ro-RO"/>
        </w:rPr>
        <w:t xml:space="preserve"> </w:t>
      </w:r>
      <w:r w:rsidR="004E7F8C" w:rsidRPr="00907FCF">
        <w:rPr>
          <w:rFonts w:asciiTheme="minorHAnsi" w:eastAsia="Trebuchet MS" w:hAnsiTheme="minorHAnsi" w:cstheme="minorHAnsi"/>
          <w:color w:val="002060"/>
          <w:sz w:val="24"/>
          <w:szCs w:val="24"/>
          <w:lang w:val="ro-RO"/>
        </w:rPr>
        <w:t xml:space="preserve">4 la contractul de finantare </w:t>
      </w:r>
      <w:r w:rsidRPr="00907FCF">
        <w:rPr>
          <w:rFonts w:asciiTheme="minorHAnsi" w:eastAsia="Trebuchet MS" w:hAnsiTheme="minorHAnsi" w:cstheme="minorHAnsi"/>
          <w:color w:val="002060"/>
          <w:sz w:val="24"/>
          <w:szCs w:val="24"/>
          <w:lang w:val="ro-RO"/>
        </w:rPr>
        <w:t>- Acord</w:t>
      </w:r>
      <w:r w:rsidR="004E7F8C" w:rsidRPr="00907FCF">
        <w:rPr>
          <w:rFonts w:asciiTheme="minorHAnsi" w:eastAsia="Trebuchet MS" w:hAnsiTheme="minorHAnsi" w:cstheme="minorHAnsi"/>
          <w:color w:val="002060"/>
          <w:sz w:val="24"/>
          <w:szCs w:val="24"/>
          <w:lang w:val="ro-RO"/>
        </w:rPr>
        <w:t xml:space="preserve"> de parteneriat</w:t>
      </w:r>
      <w:r w:rsidRPr="00907FCF">
        <w:rPr>
          <w:rFonts w:asciiTheme="minorHAnsi" w:eastAsia="Trebuchet MS" w:hAnsiTheme="minorHAnsi" w:cstheme="minorHAnsi"/>
          <w:color w:val="002060"/>
          <w:sz w:val="24"/>
          <w:szCs w:val="24"/>
          <w:lang w:val="ro-RO"/>
        </w:rPr>
        <w:t xml:space="preserve">; </w:t>
      </w:r>
    </w:p>
    <w:p w14:paraId="6B097D5F" w14:textId="49B828B6" w:rsidR="000B3971"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49"/>
          <w:sz w:val="24"/>
          <w:szCs w:val="24"/>
          <w:lang w:val="ro-RO"/>
        </w:rPr>
        <w:t xml:space="preserve"> </w:t>
      </w:r>
      <w:r w:rsidR="003B79CC" w:rsidRPr="00907FCF">
        <w:rPr>
          <w:rFonts w:asciiTheme="minorHAnsi" w:eastAsia="Trebuchet MS" w:hAnsiTheme="minorHAnsi" w:cstheme="minorHAnsi"/>
          <w:color w:val="002060"/>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cazul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 xml:space="preserve">responsabil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solicită  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privire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la</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modificarea </w:t>
      </w:r>
      <w:r w:rsidRPr="00907FCF">
        <w:rPr>
          <w:rFonts w:asciiTheme="minorHAnsi" w:eastAsia="Trebuchet MS" w:hAnsiTheme="minorHAnsi" w:cstheme="minorHAnsi"/>
          <w:color w:val="002060"/>
          <w:sz w:val="24"/>
          <w:szCs w:val="24"/>
          <w:lang w:val="ro-RO"/>
        </w:rPr>
        <w:t>propusă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prin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act</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ad</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țional,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1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are</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obligaţia</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să furnizeze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un </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1"/>
          <w:sz w:val="24"/>
          <w:szCs w:val="24"/>
          <w:lang w:val="ro-RO"/>
        </w:rPr>
        <w:t>spun</w:t>
      </w:r>
      <w:r w:rsidRPr="00907FCF">
        <w:rPr>
          <w:rFonts w:asciiTheme="minorHAnsi" w:eastAsia="Trebuchet MS" w:hAnsiTheme="minorHAnsi" w:cstheme="minorHAnsi"/>
          <w:color w:val="002060"/>
          <w:sz w:val="24"/>
          <w:szCs w:val="24"/>
          <w:lang w:val="ro-RO"/>
        </w:rPr>
        <w:t>s</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terme</w:t>
      </w:r>
      <w:r w:rsidRPr="00907FCF">
        <w:rPr>
          <w:rFonts w:asciiTheme="minorHAnsi" w:eastAsia="Trebuchet MS" w:hAnsiTheme="minorHAnsi" w:cstheme="minorHAnsi"/>
          <w:color w:val="002060"/>
          <w:sz w:val="24"/>
          <w:szCs w:val="24"/>
          <w:lang w:val="ro-RO"/>
        </w:rPr>
        <w:t>nul</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comunicat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pacing w:val="-1"/>
          <w:sz w:val="24"/>
          <w:szCs w:val="24"/>
          <w:lang w:val="ro-RO"/>
        </w:rPr>
        <w:t>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w w:val="103"/>
          <w:sz w:val="24"/>
          <w:szCs w:val="24"/>
          <w:lang w:val="ro-RO"/>
        </w:rPr>
        <w:t>responsabil.</w:t>
      </w:r>
    </w:p>
    <w:p w14:paraId="49C1AC98" w14:textId="5F7A12AB" w:rsidR="000B3971"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lastRenderedPageBreak/>
        <w:t>(</w:t>
      </w:r>
      <w:r w:rsidR="00154DFD"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 Dac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urm</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 xml:space="preserve">a  maxim </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2  (</w:t>
      </w:r>
      <w:r w:rsidR="003C436E" w:rsidRPr="00907FCF">
        <w:rPr>
          <w:rFonts w:asciiTheme="minorHAnsi" w:eastAsia="Trebuchet MS" w:hAnsiTheme="minorHAnsi" w:cstheme="minorHAnsi"/>
          <w:color w:val="002060"/>
          <w:sz w:val="24"/>
          <w:szCs w:val="24"/>
          <w:lang w:val="ro-RO"/>
        </w:rPr>
        <w:t>două</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solicit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3"/>
          <w:sz w:val="24"/>
          <w:szCs w:val="24"/>
          <w:lang w:val="ro-RO"/>
        </w:rPr>
        <w:t>d</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clarific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 xml:space="preserve">ri, </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beneficiaru</w:t>
      </w:r>
      <w:r w:rsidRPr="00907FCF">
        <w:rPr>
          <w:rFonts w:asciiTheme="minorHAnsi" w:eastAsia="Trebuchet MS" w:hAnsiTheme="minorHAnsi" w:cstheme="minorHAnsi"/>
          <w:color w:val="002060"/>
          <w:spacing w:val="-1"/>
          <w:sz w:val="24"/>
          <w:szCs w:val="24"/>
          <w:lang w:val="ro-RO"/>
        </w:rPr>
        <w:t>l</w:t>
      </w:r>
      <w:r w:rsidRPr="00907FCF">
        <w:rPr>
          <w:rFonts w:asciiTheme="minorHAnsi" w:eastAsia="Trebuchet MS" w:hAnsiTheme="minorHAnsi" w:cstheme="minorHAnsi"/>
          <w:color w:val="002060"/>
          <w:sz w:val="24"/>
          <w:szCs w:val="24"/>
          <w:lang w:val="ro-RO"/>
        </w:rPr>
        <w:t xml:space="preserve">/liderul </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de </w:t>
      </w:r>
      <w:r w:rsidRPr="00907FCF">
        <w:rPr>
          <w:rFonts w:asciiTheme="minorHAnsi" w:eastAsia="Trebuchet MS" w:hAnsiTheme="minorHAnsi" w:cstheme="minorHAnsi"/>
          <w:color w:val="002060"/>
          <w:spacing w:val="-1"/>
          <w:sz w:val="24"/>
          <w:szCs w:val="24"/>
          <w:lang w:val="ro-RO"/>
        </w:rPr>
        <w:t>par</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z w:val="24"/>
          <w:szCs w:val="24"/>
          <w:lang w:val="ro-RO"/>
        </w:rPr>
        <w:t>eneriat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n</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transmite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3"/>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termenu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stabilit</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modificările/</w:t>
      </w:r>
      <w:r w:rsidRPr="00907FCF">
        <w:rPr>
          <w:rFonts w:asciiTheme="minorHAnsi" w:eastAsia="Trebuchet MS" w:hAnsiTheme="minorHAnsi" w:cstheme="minorHAnsi"/>
          <w:color w:val="002060"/>
          <w:w w:val="103"/>
          <w:sz w:val="24"/>
          <w:szCs w:val="24"/>
          <w:lang w:val="ro-RO"/>
        </w:rPr>
        <w:t>informa</w:t>
      </w:r>
      <w:r w:rsidRPr="00907FCF">
        <w:rPr>
          <w:rFonts w:asciiTheme="minorHAnsi" w:eastAsia="Trebuchet MS" w:hAnsiTheme="minorHAnsi" w:cstheme="minorHAnsi"/>
          <w:color w:val="002060"/>
          <w:spacing w:val="-3"/>
          <w:w w:val="103"/>
          <w:sz w:val="24"/>
          <w:szCs w:val="24"/>
          <w:lang w:val="ro-RO"/>
        </w:rPr>
        <w:t>ţ</w:t>
      </w:r>
      <w:r w:rsidRPr="00907FCF">
        <w:rPr>
          <w:rFonts w:asciiTheme="minorHAnsi" w:eastAsia="Trebuchet MS" w:hAnsiTheme="minorHAnsi" w:cstheme="minorHAnsi"/>
          <w:color w:val="002060"/>
          <w:w w:val="103"/>
          <w:sz w:val="24"/>
          <w:szCs w:val="24"/>
          <w:lang w:val="ro-RO"/>
        </w:rPr>
        <w:t>iile/</w:t>
      </w:r>
      <w:r w:rsidRPr="00907FCF">
        <w:rPr>
          <w:rFonts w:asciiTheme="minorHAnsi" w:eastAsia="Trebuchet MS" w:hAnsiTheme="minorHAnsi" w:cstheme="minorHAnsi"/>
          <w:color w:val="002060"/>
          <w:spacing w:val="-1"/>
          <w:sz w:val="24"/>
          <w:szCs w:val="24"/>
          <w:lang w:val="ro-RO"/>
        </w:rPr>
        <w:t>cla</w:t>
      </w:r>
      <w:r w:rsidRPr="00907FCF">
        <w:rPr>
          <w:rFonts w:asciiTheme="minorHAnsi" w:eastAsia="Trebuchet MS" w:hAnsiTheme="minorHAnsi" w:cstheme="minorHAnsi"/>
          <w:color w:val="002060"/>
          <w:spacing w:val="-2"/>
          <w:sz w:val="24"/>
          <w:szCs w:val="24"/>
          <w:lang w:val="ro-RO"/>
        </w:rPr>
        <w:t>r</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f</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solicitate,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actul</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z w:val="24"/>
          <w:szCs w:val="24"/>
          <w:lang w:val="ro-RO"/>
        </w:rPr>
        <w:t>adi</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z w:val="24"/>
          <w:szCs w:val="24"/>
          <w:lang w:val="ro-RO"/>
        </w:rPr>
        <w:t>ional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se</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respinge</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drept.</w:t>
      </w:r>
    </w:p>
    <w:p w14:paraId="1FB0BB8E" w14:textId="7D51C838" w:rsidR="00794FBB" w:rsidRPr="00907FCF" w:rsidRDefault="0099349E"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54DFD" w:rsidRPr="00907FCF">
        <w:rPr>
          <w:rFonts w:asciiTheme="minorHAnsi" w:eastAsia="Trebuchet MS" w:hAnsiTheme="minorHAnsi" w:cstheme="minorHAnsi"/>
          <w:color w:val="002060"/>
          <w:sz w:val="24"/>
          <w:szCs w:val="24"/>
          <w:lang w:val="ro-RO"/>
        </w:rPr>
        <w:t>4</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2"/>
          <w:sz w:val="24"/>
          <w:szCs w:val="24"/>
          <w:lang w:val="ro-RO"/>
        </w:rPr>
        <w:t>O</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z w:val="24"/>
          <w:szCs w:val="24"/>
          <w:lang w:val="ro-RO"/>
        </w:rPr>
        <w:t>responsabil</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rezerv</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16"/>
          <w:sz w:val="24"/>
          <w:szCs w:val="24"/>
          <w:lang w:val="ro-RO"/>
        </w:rPr>
        <w:t xml:space="preserve"> </w:t>
      </w:r>
      <w:r w:rsidRPr="00907FCF">
        <w:rPr>
          <w:rFonts w:asciiTheme="minorHAnsi" w:eastAsia="Trebuchet MS" w:hAnsiTheme="minorHAnsi" w:cstheme="minorHAnsi"/>
          <w:color w:val="002060"/>
          <w:spacing w:val="-1"/>
          <w:sz w:val="24"/>
          <w:szCs w:val="24"/>
          <w:lang w:val="ro-RO"/>
        </w:rPr>
        <w:t>dreptu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declara</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neeligibile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cheltuielil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efectuate </w:t>
      </w:r>
      <w:r w:rsidRPr="00907FCF">
        <w:rPr>
          <w:rFonts w:asciiTheme="minorHAnsi" w:eastAsia="Trebuchet MS" w:hAnsiTheme="minorHAnsi" w:cstheme="minorHAnsi"/>
          <w:color w:val="002060"/>
          <w:sz w:val="24"/>
          <w:szCs w:val="24"/>
          <w:lang w:val="ro-RO"/>
        </w:rPr>
        <w:t>cu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nerespectare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legal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pacing w:val="-1"/>
          <w:sz w:val="24"/>
          <w:szCs w:val="24"/>
          <w:lang w:val="ro-RO"/>
        </w:rPr>
        <w:t>plicabil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pacing w:val="-2"/>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aplica</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corec</w:t>
      </w:r>
      <w:r w:rsidRPr="00907FCF">
        <w:rPr>
          <w:rFonts w:asciiTheme="minorHAnsi" w:eastAsia="Trebuchet MS" w:hAnsiTheme="minorHAnsi" w:cstheme="minorHAnsi"/>
          <w:color w:val="002060"/>
          <w:spacing w:val="-3"/>
          <w:sz w:val="24"/>
          <w:szCs w:val="24"/>
          <w:lang w:val="ro-RO"/>
        </w:rPr>
        <w:t>ţ</w:t>
      </w:r>
      <w:r w:rsidRPr="00907FCF">
        <w:rPr>
          <w:rFonts w:asciiTheme="minorHAnsi" w:eastAsia="Trebuchet MS" w:hAnsiTheme="minorHAnsi" w:cstheme="minorHAnsi"/>
          <w:color w:val="002060"/>
          <w:spacing w:val="1"/>
          <w:sz w:val="24"/>
          <w:szCs w:val="24"/>
          <w:lang w:val="ro-RO"/>
        </w:rPr>
        <w:t>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financiar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 xml:space="preserve">a </w:t>
      </w:r>
      <w:r w:rsidRPr="00907FCF">
        <w:rPr>
          <w:rFonts w:asciiTheme="minorHAnsi" w:eastAsia="Trebuchet MS" w:hAnsiTheme="minorHAnsi" w:cstheme="minorHAnsi"/>
          <w:color w:val="002060"/>
          <w:w w:val="103"/>
          <w:sz w:val="24"/>
          <w:szCs w:val="24"/>
          <w:lang w:val="ro-RO"/>
        </w:rPr>
        <w:t xml:space="preserve">urmare a </w:t>
      </w:r>
      <w:r w:rsidRPr="00907FCF">
        <w:rPr>
          <w:rFonts w:asciiTheme="minorHAnsi" w:eastAsia="Trebuchet MS" w:hAnsiTheme="minorHAnsi" w:cstheme="minorHAnsi"/>
          <w:color w:val="002060"/>
          <w:sz w:val="24"/>
          <w:szCs w:val="24"/>
          <w:lang w:val="ro-RO"/>
        </w:rPr>
        <w:t>verific</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c</w:t>
      </w:r>
      <w:r w:rsidRPr="00907FCF">
        <w:rPr>
          <w:rFonts w:asciiTheme="minorHAnsi" w:eastAsia="Trebuchet MS" w:hAnsiTheme="minorHAnsi" w:cstheme="minorHAnsi"/>
          <w:color w:val="002060"/>
          <w:spacing w:val="-1"/>
          <w:sz w:val="24"/>
          <w:szCs w:val="24"/>
          <w:lang w:val="ro-RO"/>
        </w:rPr>
        <w:t>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/plată,</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situaţia</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nedetectări</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17"/>
          <w:sz w:val="24"/>
          <w:szCs w:val="24"/>
          <w:lang w:val="ro-RO"/>
        </w:rPr>
        <w:t xml:space="preserve"> </w:t>
      </w:r>
      <w:r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nec</w:t>
      </w:r>
      <w:r w:rsidRPr="00907FCF">
        <w:rPr>
          <w:rFonts w:asciiTheme="minorHAnsi" w:eastAsia="Trebuchet MS" w:hAnsiTheme="minorHAnsi" w:cstheme="minorHAnsi"/>
          <w:color w:val="002060"/>
          <w:spacing w:val="-1"/>
          <w:sz w:val="24"/>
          <w:szCs w:val="24"/>
          <w:lang w:val="ro-RO"/>
        </w:rPr>
        <w:t>on</w:t>
      </w:r>
      <w:r w:rsidRPr="00907FCF">
        <w:rPr>
          <w:rFonts w:asciiTheme="minorHAnsi" w:eastAsia="Trebuchet MS" w:hAnsiTheme="minorHAnsi" w:cstheme="minorHAnsi"/>
          <w:color w:val="002060"/>
          <w:sz w:val="24"/>
          <w:szCs w:val="24"/>
          <w:lang w:val="ro-RO"/>
        </w:rPr>
        <w:t>formităţilor</w:t>
      </w:r>
      <w:r w:rsidRPr="00907FCF">
        <w:rPr>
          <w:rFonts w:asciiTheme="minorHAnsi" w:eastAsia="Trebuchet MS" w:hAnsiTheme="minorHAnsi" w:cstheme="minorHAnsi"/>
          <w:color w:val="002060"/>
          <w:spacing w:val="48"/>
          <w:sz w:val="24"/>
          <w:szCs w:val="24"/>
          <w:lang w:val="ro-RO"/>
        </w:rPr>
        <w:t xml:space="preserve"> </w:t>
      </w:r>
      <w:r w:rsidRPr="00907FCF">
        <w:rPr>
          <w:rFonts w:asciiTheme="minorHAnsi" w:eastAsia="Trebuchet MS" w:hAnsiTheme="minorHAnsi" w:cstheme="minorHAnsi"/>
          <w:color w:val="002060"/>
          <w:sz w:val="24"/>
          <w:szCs w:val="24"/>
          <w:lang w:val="ro-RO"/>
        </w:rPr>
        <w:t>intervenite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ulterior</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încheierii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actelor</w:t>
      </w:r>
      <w:r w:rsidRPr="00907FCF">
        <w:rPr>
          <w:rFonts w:asciiTheme="minorHAnsi" w:eastAsia="Trebuchet MS" w:hAnsiTheme="minorHAnsi" w:cstheme="minorHAnsi"/>
          <w:color w:val="002060"/>
          <w:spacing w:val="14"/>
          <w:sz w:val="24"/>
          <w:szCs w:val="24"/>
          <w:lang w:val="ro-RO"/>
        </w:rPr>
        <w:t xml:space="preserve"> </w:t>
      </w:r>
      <w:proofErr w:type="spellStart"/>
      <w:r w:rsidRPr="00907FCF">
        <w:rPr>
          <w:rFonts w:asciiTheme="minorHAnsi" w:eastAsia="Trebuchet MS" w:hAnsiTheme="minorHAnsi" w:cstheme="minorHAnsi"/>
          <w:color w:val="002060"/>
          <w:spacing w:val="1"/>
          <w:sz w:val="24"/>
          <w:szCs w:val="24"/>
          <w:lang w:val="ro-RO"/>
        </w:rPr>
        <w:t>adi</w:t>
      </w:r>
      <w:r w:rsidRPr="00907FCF">
        <w:rPr>
          <w:rFonts w:asciiTheme="minorHAnsi" w:eastAsia="Trebuchet MS" w:hAnsiTheme="minorHAnsi" w:cstheme="minorHAnsi"/>
          <w:color w:val="002060"/>
          <w:sz w:val="24"/>
          <w:szCs w:val="24"/>
          <w:lang w:val="ro-RO"/>
        </w:rPr>
        <w:t>ţionale</w:t>
      </w:r>
      <w:proofErr w:type="spellEnd"/>
      <w:r w:rsidR="005B553A" w:rsidRPr="00907FCF">
        <w:rPr>
          <w:rFonts w:asciiTheme="minorHAnsi" w:eastAsia="Trebuchet MS" w:hAnsiTheme="minorHAnsi" w:cstheme="minorHAnsi"/>
          <w:color w:val="002060"/>
          <w:sz w:val="24"/>
          <w:szCs w:val="24"/>
          <w:lang w:val="ro-RO"/>
        </w:rPr>
        <w:t>/aprobării notificări</w:t>
      </w:r>
      <w:r w:rsidR="00D3130B"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 xml:space="preserve">la </w:t>
      </w:r>
      <w:proofErr w:type="spellStart"/>
      <w:r w:rsidRPr="00907FCF">
        <w:rPr>
          <w:rFonts w:asciiTheme="minorHAnsi" w:eastAsia="Trebuchet MS" w:hAnsiTheme="minorHAnsi" w:cstheme="minorHAnsi"/>
          <w:color w:val="002060"/>
          <w:w w:val="103"/>
          <w:sz w:val="24"/>
          <w:szCs w:val="24"/>
          <w:lang w:val="ro-RO"/>
        </w:rPr>
        <w:t>Contract</w:t>
      </w:r>
      <w:r w:rsidR="006D7C5C" w:rsidRPr="00907FCF">
        <w:rPr>
          <w:rFonts w:asciiTheme="minorHAnsi" w:eastAsia="Trebuchet MS" w:hAnsiTheme="minorHAnsi" w:cstheme="minorHAnsi"/>
          <w:color w:val="002060"/>
          <w:w w:val="103"/>
          <w:sz w:val="24"/>
          <w:szCs w:val="24"/>
          <w:lang w:val="ro-RO"/>
        </w:rPr>
        <w:t>.</w:t>
      </w:r>
      <w:r w:rsidR="00AE69E4" w:rsidRPr="00907FCF">
        <w:rPr>
          <w:rFonts w:asciiTheme="minorHAnsi" w:eastAsia="Trebuchet MS" w:hAnsiTheme="minorHAnsi" w:cstheme="minorHAnsi"/>
          <w:b/>
          <w:color w:val="002060"/>
          <w:spacing w:val="-4"/>
          <w:sz w:val="24"/>
          <w:szCs w:val="24"/>
          <w:lang w:val="ro-RO"/>
        </w:rPr>
        <w:t>A</w:t>
      </w:r>
      <w:r w:rsidR="00AE69E4" w:rsidRPr="00907FCF">
        <w:rPr>
          <w:rFonts w:asciiTheme="minorHAnsi" w:eastAsia="Trebuchet MS" w:hAnsiTheme="minorHAnsi" w:cstheme="minorHAnsi"/>
          <w:b/>
          <w:color w:val="002060"/>
          <w:spacing w:val="3"/>
          <w:sz w:val="24"/>
          <w:szCs w:val="24"/>
          <w:lang w:val="ro-RO"/>
        </w:rPr>
        <w:t>r</w:t>
      </w:r>
      <w:r w:rsidR="00AE69E4" w:rsidRPr="00907FCF">
        <w:rPr>
          <w:rFonts w:asciiTheme="minorHAnsi" w:eastAsia="Trebuchet MS" w:hAnsiTheme="minorHAnsi" w:cstheme="minorHAnsi"/>
          <w:b/>
          <w:color w:val="002060"/>
          <w:sz w:val="24"/>
          <w:szCs w:val="24"/>
          <w:lang w:val="ro-RO"/>
        </w:rPr>
        <w:t>t</w:t>
      </w:r>
      <w:proofErr w:type="spellEnd"/>
      <w:r w:rsidR="00AE69E4" w:rsidRPr="00907FCF">
        <w:rPr>
          <w:rFonts w:asciiTheme="minorHAnsi" w:eastAsia="Trebuchet MS" w:hAnsiTheme="minorHAnsi" w:cstheme="minorHAnsi"/>
          <w:b/>
          <w:color w:val="002060"/>
          <w:sz w:val="24"/>
          <w:szCs w:val="24"/>
          <w:lang w:val="ro-RO"/>
        </w:rPr>
        <w:t>.</w:t>
      </w:r>
      <w:r w:rsidR="00AE69E4" w:rsidRPr="00907FCF">
        <w:rPr>
          <w:rFonts w:asciiTheme="minorHAnsi" w:eastAsia="Trebuchet MS" w:hAnsiTheme="minorHAnsi" w:cstheme="minorHAnsi"/>
          <w:b/>
          <w:color w:val="002060"/>
          <w:spacing w:val="13"/>
          <w:sz w:val="24"/>
          <w:szCs w:val="24"/>
          <w:lang w:val="ro-RO"/>
        </w:rPr>
        <w:t xml:space="preserve"> </w:t>
      </w:r>
      <w:r w:rsidR="009C7C7B" w:rsidRPr="00907FCF">
        <w:rPr>
          <w:rFonts w:asciiTheme="minorHAnsi" w:eastAsia="Trebuchet MS" w:hAnsiTheme="minorHAnsi" w:cstheme="minorHAnsi"/>
          <w:b/>
          <w:color w:val="002060"/>
          <w:sz w:val="24"/>
          <w:szCs w:val="24"/>
          <w:lang w:val="ro-RO"/>
        </w:rPr>
        <w:t>5</w:t>
      </w:r>
      <w:r w:rsidR="00AE69E4" w:rsidRPr="00907FCF">
        <w:rPr>
          <w:rFonts w:asciiTheme="minorHAnsi" w:eastAsia="Trebuchet MS" w:hAnsiTheme="minorHAnsi" w:cstheme="minorHAnsi"/>
          <w:b/>
          <w:color w:val="002060"/>
          <w:sz w:val="24"/>
          <w:szCs w:val="24"/>
          <w:lang w:val="ro-RO"/>
        </w:rPr>
        <w:t xml:space="preserve">  </w:t>
      </w:r>
      <w:r w:rsidR="00794FBB" w:rsidRPr="00907FCF">
        <w:rPr>
          <w:rFonts w:asciiTheme="minorHAnsi" w:hAnsiTheme="minorHAnsi" w:cstheme="minorHAnsi"/>
          <w:b/>
          <w:bCs/>
          <w:color w:val="002060"/>
          <w:sz w:val="24"/>
          <w:szCs w:val="24"/>
          <w:lang w:val="ro-RO"/>
        </w:rPr>
        <w:t>Monitorizare şi raportare</w:t>
      </w:r>
    </w:p>
    <w:p w14:paraId="43F140E0" w14:textId="5B90ECC7" w:rsidR="003D7FC0" w:rsidRPr="00907FCF" w:rsidRDefault="00AA06B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794FBB" w:rsidRPr="00907FCF">
        <w:rPr>
          <w:rFonts w:asciiTheme="minorHAnsi" w:hAnsiTheme="minorHAnsi" w:cstheme="minorHAnsi"/>
          <w:color w:val="002060"/>
          <w:sz w:val="24"/>
          <w:szCs w:val="24"/>
          <w:lang w:val="ro-RO"/>
        </w:rPr>
        <w:t>rt.13</w:t>
      </w:r>
      <w:r w:rsidR="00DE4BF1" w:rsidRPr="00907FCF">
        <w:rPr>
          <w:rFonts w:asciiTheme="minorHAnsi" w:hAnsiTheme="minorHAnsi" w:cstheme="minorHAnsi"/>
          <w:color w:val="002060"/>
          <w:sz w:val="24"/>
          <w:szCs w:val="24"/>
          <w:lang w:val="ro-RO"/>
        </w:rPr>
        <w:t xml:space="preserve"> alin</w:t>
      </w:r>
      <w:r w:rsidRPr="00907FCF">
        <w:rPr>
          <w:rFonts w:asciiTheme="minorHAnsi" w:hAnsiTheme="minorHAnsi" w:cstheme="minorHAnsi"/>
          <w:color w:val="002060"/>
          <w:sz w:val="24"/>
          <w:szCs w:val="24"/>
          <w:lang w:val="ro-RO"/>
        </w:rPr>
        <w:t>.</w:t>
      </w:r>
      <w:r w:rsidR="00DE4BF1" w:rsidRPr="00907FCF">
        <w:rPr>
          <w:rFonts w:asciiTheme="minorHAnsi" w:hAnsiTheme="minorHAnsi" w:cstheme="minorHAnsi"/>
          <w:color w:val="002060"/>
          <w:sz w:val="24"/>
          <w:szCs w:val="24"/>
          <w:lang w:val="ro-RO"/>
        </w:rPr>
        <w:t xml:space="preserve"> (13) litera f) </w:t>
      </w:r>
      <w:r w:rsidR="00794FBB" w:rsidRPr="00907FCF">
        <w:rPr>
          <w:rFonts w:asciiTheme="minorHAnsi" w:hAnsiTheme="minorHAnsi" w:cstheme="minorHAnsi"/>
          <w:color w:val="002060"/>
          <w:sz w:val="24"/>
          <w:szCs w:val="24"/>
          <w:lang w:val="ro-RO"/>
        </w:rPr>
        <w:t xml:space="preserve">din Contractul de finanțare </w:t>
      </w:r>
      <w:r w:rsidRPr="00907FCF">
        <w:rPr>
          <w:rFonts w:asciiTheme="minorHAnsi" w:hAnsiTheme="minorHAnsi" w:cstheme="minorHAnsi"/>
          <w:color w:val="002060"/>
          <w:sz w:val="24"/>
          <w:szCs w:val="24"/>
          <w:lang w:val="ro-RO"/>
        </w:rPr>
        <w:t xml:space="preserve">– Condiții generale </w:t>
      </w:r>
      <w:r w:rsidRPr="00907FCF">
        <w:rPr>
          <w:rFonts w:asciiTheme="minorHAnsi" w:eastAsia="Trebuchet MS" w:hAnsiTheme="minorHAnsi" w:cstheme="minorHAnsi"/>
          <w:color w:val="002060"/>
          <w:sz w:val="24"/>
          <w:szCs w:val="24"/>
          <w:lang w:val="ro-RO"/>
        </w:rPr>
        <w:t>vor fi luate în considerare</w:t>
      </w:r>
      <w:r w:rsidR="003D7FC0" w:rsidRPr="00907FCF">
        <w:rPr>
          <w:rFonts w:asciiTheme="minorHAnsi" w:eastAsia="Trebuchet MS" w:hAnsiTheme="minorHAnsi" w:cstheme="minorHAnsi"/>
          <w:color w:val="002060"/>
          <w:sz w:val="24"/>
          <w:szCs w:val="24"/>
          <w:lang w:val="ro-RO"/>
        </w:rPr>
        <w:t xml:space="preserve"> următoarele prevederi</w:t>
      </w:r>
      <w:r w:rsidR="00794FBB" w:rsidRPr="00907FCF">
        <w:rPr>
          <w:rFonts w:asciiTheme="minorHAnsi" w:hAnsiTheme="minorHAnsi" w:cstheme="minorHAnsi"/>
          <w:color w:val="002060"/>
          <w:sz w:val="24"/>
          <w:szCs w:val="24"/>
          <w:lang w:val="ro-RO"/>
        </w:rPr>
        <w:t>:</w:t>
      </w:r>
      <w:r w:rsidR="00DD3C0F" w:rsidRPr="00907FCF">
        <w:rPr>
          <w:rFonts w:asciiTheme="minorHAnsi" w:hAnsiTheme="minorHAnsi" w:cstheme="minorHAnsi"/>
          <w:color w:val="002060"/>
          <w:sz w:val="24"/>
          <w:szCs w:val="24"/>
          <w:lang w:val="ro-RO"/>
        </w:rPr>
        <w:t xml:space="preserve"> </w:t>
      </w:r>
    </w:p>
    <w:p w14:paraId="1952B555" w14:textId="46DE3A49" w:rsidR="003D7FC0" w:rsidRPr="00907FCF" w:rsidRDefault="003D7FC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907FCF">
        <w:rPr>
          <w:rFonts w:asciiTheme="minorHAnsi" w:hAnsiTheme="minorHAnsi" w:cstheme="minorHAnsi"/>
          <w:color w:val="002060"/>
          <w:sz w:val="24"/>
          <w:szCs w:val="24"/>
          <w:lang w:val="ro-RO"/>
        </w:rPr>
        <w:t>,</w:t>
      </w:r>
      <w:r w:rsidRPr="00907FCF">
        <w:rPr>
          <w:rFonts w:asciiTheme="minorHAnsi" w:hAnsiTheme="minorHAnsi" w:cstheme="minorHAnsi"/>
          <w:color w:val="002060"/>
          <w:sz w:val="24"/>
          <w:szCs w:val="24"/>
          <w:lang w:val="ro-RO"/>
        </w:rPr>
        <w:t xml:space="preserve"> după cum urmează: </w:t>
      </w:r>
    </w:p>
    <w:p w14:paraId="15033D32" w14:textId="745E65B2" w:rsidR="003D7FC0" w:rsidRPr="00907FCF" w:rsidRDefault="003D7FC0" w:rsidP="006D7C5C">
      <w:pPr>
        <w:spacing w:before="60"/>
        <w:ind w:left="75"/>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907FCF" w:rsidRDefault="003D7FC0" w:rsidP="006D7C5C">
      <w:pPr>
        <w:spacing w:before="6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 xml:space="preserve">b) </w:t>
      </w:r>
      <w:r w:rsidR="00136FEA" w:rsidRPr="00907FCF">
        <w:rPr>
          <w:rFonts w:asciiTheme="minorHAnsi" w:hAnsiTheme="minorHAnsi" w:cstheme="minorHAnsi"/>
          <w:color w:val="002060"/>
          <w:sz w:val="24"/>
          <w:szCs w:val="24"/>
          <w:lang w:val="ro-RO"/>
        </w:rPr>
        <w:t xml:space="preserve">AM </w:t>
      </w:r>
      <w:r w:rsidRPr="00907FCF">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07FCF">
        <w:rPr>
          <w:rFonts w:asciiTheme="minorHAnsi" w:hAnsiTheme="minorHAnsi" w:cstheme="minorHAnsi"/>
          <w:color w:val="002060"/>
          <w:sz w:val="24"/>
          <w:szCs w:val="24"/>
          <w:lang w:val="ro-RO"/>
        </w:rPr>
        <w:t>î</w:t>
      </w:r>
      <w:r w:rsidRPr="00907FCF">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907FCF" w:rsidRDefault="00DE4BF1" w:rsidP="006D7C5C">
      <w:pPr>
        <w:spacing w:before="60"/>
        <w:ind w:right="113"/>
        <w:jc w:val="both"/>
        <w:rPr>
          <w:rFonts w:asciiTheme="minorHAnsi" w:eastAsia="Trebuchet MS"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w:t>
      </w:r>
      <w:r w:rsidR="00116101"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z w:val="24"/>
          <w:szCs w:val="24"/>
          <w:lang w:val="ro-RO"/>
        </w:rPr>
        <w:t>)</w:t>
      </w:r>
      <w:r w:rsidR="003C436E"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907FCF">
        <w:rPr>
          <w:rFonts w:asciiTheme="minorHAnsi" w:eastAsia="Trebuchet MS" w:hAnsiTheme="minorHAnsi" w:cstheme="minorHAnsi"/>
          <w:color w:val="002060"/>
          <w:sz w:val="24"/>
          <w:szCs w:val="24"/>
          <w:lang w:val="ro-RO"/>
        </w:rPr>
        <w:t xml:space="preserve"> – Condiții generale</w:t>
      </w:r>
      <w:r w:rsidRPr="00907FCF">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907FCF"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907FCF" w:rsidRDefault="001672E7" w:rsidP="006D7C5C">
      <w:pPr>
        <w:spacing w:before="60"/>
        <w:jc w:val="both"/>
        <w:rPr>
          <w:rFonts w:asciiTheme="minorHAnsi" w:eastAsia="Trebuchet MS" w:hAnsiTheme="minorHAnsi" w:cstheme="minorHAnsi"/>
          <w:b/>
          <w:bCs/>
          <w:color w:val="002060"/>
          <w:sz w:val="24"/>
          <w:szCs w:val="24"/>
          <w:lang w:val="ro-RO"/>
        </w:rPr>
      </w:pPr>
      <w:r w:rsidRPr="00907FCF">
        <w:rPr>
          <w:rFonts w:asciiTheme="minorHAnsi" w:eastAsia="Trebuchet MS" w:hAnsiTheme="minorHAnsi" w:cstheme="minorHAnsi"/>
          <w:b/>
          <w:bCs/>
          <w:color w:val="002060"/>
          <w:sz w:val="24"/>
          <w:szCs w:val="24"/>
          <w:lang w:val="ro-RO"/>
        </w:rPr>
        <w:t xml:space="preserve">Art </w:t>
      </w:r>
      <w:r w:rsidR="009C7C7B" w:rsidRPr="00907FCF">
        <w:rPr>
          <w:rFonts w:asciiTheme="minorHAnsi" w:eastAsia="Trebuchet MS" w:hAnsiTheme="minorHAnsi" w:cstheme="minorHAnsi"/>
          <w:b/>
          <w:bCs/>
          <w:color w:val="002060"/>
          <w:sz w:val="24"/>
          <w:szCs w:val="24"/>
          <w:lang w:val="ro-RO"/>
        </w:rPr>
        <w:t>6</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w:t>
      </w:r>
      <w:r w:rsidRPr="00907FCF">
        <w:rPr>
          <w:rFonts w:asciiTheme="minorHAnsi" w:eastAsia="Trebuchet MS" w:hAnsiTheme="minorHAnsi" w:cstheme="minorHAnsi"/>
          <w:b/>
          <w:bCs/>
          <w:color w:val="002060"/>
          <w:sz w:val="24"/>
          <w:szCs w:val="24"/>
          <w:lang w:val="ro-RO"/>
        </w:rPr>
        <w:t xml:space="preserve"> </w:t>
      </w:r>
      <w:r w:rsidR="005F401B" w:rsidRPr="00907FCF">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907FCF" w:rsidRDefault="008330C6" w:rsidP="006D7C5C">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907FCF">
        <w:rPr>
          <w:rFonts w:asciiTheme="minorHAnsi" w:hAnsiTheme="minorHAnsi" w:cstheme="minorHAnsi"/>
          <w:color w:val="002060"/>
          <w:sz w:val="24"/>
          <w:szCs w:val="24"/>
          <w:lang w:val="ro-RO"/>
        </w:rPr>
        <w:t>În completarea dispozițiilor a</w:t>
      </w:r>
      <w:r w:rsidR="001672E7" w:rsidRPr="00907FCF">
        <w:rPr>
          <w:rFonts w:asciiTheme="minorHAnsi" w:hAnsiTheme="minorHAnsi" w:cstheme="minorHAnsi"/>
          <w:color w:val="002060"/>
          <w:sz w:val="24"/>
          <w:szCs w:val="24"/>
          <w:lang w:val="ro-RO"/>
        </w:rPr>
        <w:t>rt.15 din Contractul de finanțare</w:t>
      </w:r>
      <w:r w:rsidRPr="00907FCF">
        <w:rPr>
          <w:rFonts w:asciiTheme="minorHAnsi" w:hAnsiTheme="minorHAnsi" w:cstheme="minorHAnsi"/>
          <w:color w:val="002060"/>
          <w:sz w:val="24"/>
          <w:szCs w:val="24"/>
          <w:lang w:val="ro-RO"/>
        </w:rPr>
        <w:t xml:space="preserve"> – Condiții generale</w:t>
      </w:r>
      <w:r w:rsidR="001672E7" w:rsidRPr="00907FCF">
        <w:rPr>
          <w:rFonts w:asciiTheme="minorHAnsi" w:hAnsiTheme="minorHAnsi" w:cstheme="minorHAnsi"/>
          <w:color w:val="002060"/>
          <w:sz w:val="24"/>
          <w:szCs w:val="24"/>
          <w:lang w:val="ro-RO"/>
        </w:rPr>
        <w:t xml:space="preserve"> </w:t>
      </w:r>
      <w:r w:rsidRPr="00907FCF">
        <w:rPr>
          <w:rFonts w:asciiTheme="minorHAnsi" w:eastAsia="Trebuchet MS" w:hAnsiTheme="minorHAnsi" w:cstheme="minorHAnsi"/>
          <w:color w:val="002060"/>
          <w:sz w:val="24"/>
          <w:szCs w:val="24"/>
          <w:lang w:val="ro-RO"/>
        </w:rPr>
        <w:t>vor fi luate în considerare</w:t>
      </w:r>
      <w:r w:rsidR="001672E7" w:rsidRPr="00907FCF">
        <w:rPr>
          <w:rFonts w:asciiTheme="minorHAnsi" w:eastAsia="Trebuchet MS" w:hAnsiTheme="minorHAnsi" w:cstheme="minorHAnsi"/>
          <w:color w:val="002060"/>
          <w:sz w:val="24"/>
          <w:szCs w:val="24"/>
          <w:lang w:val="ro-RO"/>
        </w:rPr>
        <w:t xml:space="preserve"> următoarele prevederi</w:t>
      </w:r>
      <w:r w:rsidR="001672E7" w:rsidRPr="00907FCF">
        <w:rPr>
          <w:rFonts w:asciiTheme="minorHAnsi" w:hAnsiTheme="minorHAnsi" w:cstheme="minorHAnsi"/>
          <w:color w:val="002060"/>
          <w:sz w:val="24"/>
          <w:szCs w:val="24"/>
          <w:lang w:val="ro-RO"/>
        </w:rPr>
        <w:t xml:space="preserve">: </w:t>
      </w:r>
    </w:p>
    <w:p w14:paraId="592712F0" w14:textId="2C3D85B8" w:rsidR="001672E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907FCF">
        <w:rPr>
          <w:rFonts w:asciiTheme="minorHAnsi" w:eastAsia="Trebuchet MS" w:hAnsiTheme="minorHAnsi" w:cstheme="minorHAnsi"/>
          <w:color w:val="002060"/>
          <w:lang w:val="ro-RO"/>
        </w:rPr>
        <w:t xml:space="preserve">aplicabil </w:t>
      </w:r>
      <w:r w:rsidRPr="00907FCF">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lastRenderedPageBreak/>
        <w:t xml:space="preserve">În situaţia în care Proiectul a fost declarat neeligibil, AM va dispune rezilierea Contractului de finanțare şi recuperarea sumelor acordate până la acel moment, în condițiile prevăzute de Contract. </w:t>
      </w:r>
    </w:p>
    <w:p w14:paraId="45728628" w14:textId="40D781A2" w:rsidR="00631995" w:rsidRPr="00907FCF"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punere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 xml:space="preserve">n </w:t>
      </w:r>
      <w:r w:rsidR="004307C7" w:rsidRPr="00907FCF">
        <w:rPr>
          <w:rFonts w:asciiTheme="minorHAnsi" w:eastAsia="Trebuchet MS" w:hAnsiTheme="minorHAnsi" w:cstheme="minorHAnsi"/>
          <w:color w:val="002060"/>
          <w:lang w:val="ro-RO"/>
        </w:rPr>
        <w:t>î</w:t>
      </w:r>
      <w:r w:rsidRPr="00907FCF">
        <w:rPr>
          <w:rFonts w:asciiTheme="minorHAnsi" w:eastAsia="Trebuchet MS" w:hAnsiTheme="minorHAnsi" w:cstheme="minorHAnsi"/>
          <w:color w:val="002060"/>
          <w:lang w:val="ro-RO"/>
        </w:rPr>
        <w:t>ntarziere,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interven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ia instan</w:t>
      </w:r>
      <w:r w:rsidR="004307C7" w:rsidRPr="00907FCF">
        <w:rPr>
          <w:rFonts w:asciiTheme="minorHAnsi" w:eastAsia="Trebuchet MS" w:hAnsiTheme="minorHAnsi" w:cstheme="minorHAnsi"/>
          <w:color w:val="002060"/>
          <w:lang w:val="ro-RO"/>
        </w:rPr>
        <w:t>ț</w:t>
      </w:r>
      <w:r w:rsidRPr="00907FCF">
        <w:rPr>
          <w:rFonts w:asciiTheme="minorHAnsi" w:eastAsia="Trebuchet MS" w:hAnsiTheme="minorHAnsi" w:cstheme="minorHAnsi"/>
          <w:color w:val="002060"/>
          <w:lang w:val="ro-RO"/>
        </w:rPr>
        <w:t>ei  de judecat</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w:t>
      </w:r>
      <w:r w:rsidR="004307C7" w:rsidRPr="00907FCF">
        <w:rPr>
          <w:rFonts w:asciiTheme="minorHAnsi" w:eastAsia="Trebuchet MS" w:hAnsiTheme="minorHAnsi" w:cstheme="minorHAnsi"/>
          <w:color w:val="002060"/>
          <w:lang w:val="ro-RO"/>
        </w:rPr>
        <w:t>ș</w:t>
      </w:r>
      <w:r w:rsidRPr="00907FCF">
        <w:rPr>
          <w:rFonts w:asciiTheme="minorHAnsi" w:eastAsia="Trebuchet MS" w:hAnsiTheme="minorHAnsi" w:cstheme="minorHAnsi"/>
          <w:color w:val="002060"/>
          <w:lang w:val="ro-RO"/>
        </w:rPr>
        <w:t>i f</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r</w:t>
      </w:r>
      <w:r w:rsidR="004307C7" w:rsidRPr="00907FCF">
        <w:rPr>
          <w:rFonts w:asciiTheme="minorHAnsi" w:eastAsia="Trebuchet MS" w:hAnsiTheme="minorHAnsi" w:cstheme="minorHAnsi"/>
          <w:color w:val="002060"/>
          <w:lang w:val="ro-RO"/>
        </w:rPr>
        <w:t>ă</w:t>
      </w:r>
      <w:r w:rsidRPr="00907FCF">
        <w:rPr>
          <w:rFonts w:asciiTheme="minorHAnsi" w:eastAsia="Trebuchet MS" w:hAnsiTheme="minorHAnsi" w:cstheme="minorHAnsi"/>
          <w:color w:val="002060"/>
          <w:lang w:val="ro-RO"/>
        </w:rPr>
        <w:t xml:space="preserve"> orice alta formalitate</w:t>
      </w:r>
      <w:r w:rsidR="00FF3D64">
        <w:rPr>
          <w:rFonts w:asciiTheme="minorHAnsi" w:eastAsia="Trebuchet MS" w:hAnsiTheme="minorHAnsi" w:cstheme="minorHAnsi"/>
          <w:color w:val="002060"/>
          <w:lang w:val="ro-RO"/>
        </w:rPr>
        <w:t xml:space="preserve"> iar </w:t>
      </w:r>
      <w:proofErr w:type="spellStart"/>
      <w:r w:rsidR="00FF3D64" w:rsidRPr="00FF3D64">
        <w:rPr>
          <w:rFonts w:asciiTheme="minorHAnsi" w:eastAsia="Trebuchet MS" w:hAnsiTheme="minorHAnsi" w:cstheme="minorHAnsi"/>
          <w:color w:val="002060"/>
          <w:lang w:val="ro-RO"/>
        </w:rPr>
        <w:t>finanţarea</w:t>
      </w:r>
      <w:proofErr w:type="spellEnd"/>
      <w:r w:rsidR="00FF3D64" w:rsidRPr="00FF3D64">
        <w:rPr>
          <w:rFonts w:asciiTheme="minorHAnsi" w:eastAsia="Trebuchet MS" w:hAnsiTheme="minorHAnsi" w:cstheme="minorHAnsi"/>
          <w:color w:val="002060"/>
          <w:lang w:val="ro-RO"/>
        </w:rPr>
        <w:t xml:space="preserve"> nerambursabilă acordată va fi recuperată</w:t>
      </w:r>
      <w:r w:rsidR="00FF3D64">
        <w:rPr>
          <w:rFonts w:asciiTheme="minorHAnsi" w:eastAsia="Trebuchet MS" w:hAnsiTheme="minorHAnsi" w:cstheme="minorHAnsi"/>
          <w:color w:val="002060"/>
          <w:lang w:val="ro-RO"/>
        </w:rPr>
        <w:t xml:space="preserve"> in mod </w:t>
      </w:r>
      <w:proofErr w:type="spellStart"/>
      <w:r w:rsidR="00FF3D64">
        <w:rPr>
          <w:rFonts w:asciiTheme="minorHAnsi" w:eastAsia="Trebuchet MS" w:hAnsiTheme="minorHAnsi" w:cstheme="minorHAnsi"/>
          <w:color w:val="002060"/>
          <w:lang w:val="ro-RO"/>
        </w:rPr>
        <w:t>corespunzator</w:t>
      </w:r>
      <w:proofErr w:type="spellEnd"/>
      <w:r w:rsidR="004307C7" w:rsidRPr="00907FCF">
        <w:rPr>
          <w:rFonts w:asciiTheme="minorHAnsi" w:eastAsia="Trebuchet MS" w:hAnsiTheme="minorHAnsi" w:cstheme="minorHAnsi"/>
          <w:color w:val="002060"/>
          <w:lang w:val="ro-RO"/>
        </w:rPr>
        <w:t>.</w:t>
      </w:r>
    </w:p>
    <w:p w14:paraId="20D480E7" w14:textId="77777777" w:rsidR="009C7C7B" w:rsidRPr="00907FCF"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907FCF">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Default="009C7C7B" w:rsidP="006D7C5C">
      <w:pPr>
        <w:pStyle w:val="Default"/>
        <w:spacing w:before="60"/>
        <w:ind w:left="435"/>
        <w:jc w:val="both"/>
        <w:rPr>
          <w:rFonts w:asciiTheme="minorHAnsi" w:eastAsia="Trebuchet MS" w:hAnsiTheme="minorHAnsi" w:cstheme="minorHAnsi"/>
          <w:color w:val="002060"/>
          <w:lang w:val="ro-RO"/>
        </w:rPr>
      </w:pPr>
    </w:p>
    <w:p w14:paraId="7E21FC0F" w14:textId="77777777" w:rsidR="003F4E95" w:rsidRDefault="003F4E95" w:rsidP="006D7C5C">
      <w:pPr>
        <w:pStyle w:val="Default"/>
        <w:spacing w:before="60"/>
        <w:ind w:left="435"/>
        <w:jc w:val="both"/>
        <w:rPr>
          <w:rFonts w:asciiTheme="minorHAnsi" w:eastAsia="Trebuchet MS" w:hAnsiTheme="minorHAnsi" w:cstheme="minorHAnsi"/>
          <w:color w:val="002060"/>
          <w:lang w:val="ro-RO"/>
        </w:rPr>
      </w:pPr>
    </w:p>
    <w:p w14:paraId="2FC73C51" w14:textId="77777777" w:rsidR="003F4E95" w:rsidRPr="00907FCF" w:rsidRDefault="003F4E95" w:rsidP="006D7C5C">
      <w:pPr>
        <w:pStyle w:val="Default"/>
        <w:spacing w:before="60"/>
        <w:ind w:left="435"/>
        <w:jc w:val="both"/>
        <w:rPr>
          <w:rFonts w:asciiTheme="minorHAnsi" w:eastAsia="Trebuchet MS" w:hAnsiTheme="minorHAnsi" w:cstheme="minorHAnsi"/>
          <w:color w:val="002060"/>
          <w:lang w:val="ro-RO"/>
        </w:rPr>
      </w:pPr>
    </w:p>
    <w:p w14:paraId="7162EE60" w14:textId="457B0B33" w:rsidR="009C7C7B" w:rsidRPr="00907FCF" w:rsidRDefault="001672E7" w:rsidP="006D7C5C">
      <w:pPr>
        <w:pStyle w:val="Default"/>
        <w:spacing w:before="60"/>
        <w:ind w:left="75"/>
        <w:jc w:val="both"/>
        <w:rPr>
          <w:rFonts w:asciiTheme="minorHAnsi" w:eastAsia="Trebuchet MS" w:hAnsiTheme="minorHAnsi" w:cstheme="minorHAnsi"/>
          <w:color w:val="002060"/>
          <w:lang w:val="ro-RO"/>
        </w:rPr>
      </w:pPr>
      <w:r w:rsidRPr="00907FCF">
        <w:rPr>
          <w:rFonts w:asciiTheme="minorHAnsi" w:eastAsia="Trebuchet MS" w:hAnsiTheme="minorHAnsi" w:cstheme="minorHAnsi"/>
          <w:b/>
          <w:bCs/>
          <w:color w:val="002060"/>
          <w:lang w:val="ro-RO"/>
        </w:rPr>
        <w:t xml:space="preserve"> </w:t>
      </w:r>
      <w:r w:rsidR="009C7C7B" w:rsidRPr="00907FCF">
        <w:rPr>
          <w:rFonts w:asciiTheme="minorHAnsi" w:eastAsia="Trebuchet MS" w:hAnsiTheme="minorHAnsi" w:cstheme="minorHAnsi"/>
          <w:b/>
          <w:color w:val="002060"/>
          <w:spacing w:val="-4"/>
          <w:lang w:val="ro-RO"/>
        </w:rPr>
        <w:t>A</w:t>
      </w:r>
      <w:r w:rsidR="009C7C7B" w:rsidRPr="00907FCF">
        <w:rPr>
          <w:rFonts w:asciiTheme="minorHAnsi" w:eastAsia="Trebuchet MS" w:hAnsiTheme="minorHAnsi" w:cstheme="minorHAnsi"/>
          <w:b/>
          <w:color w:val="002060"/>
          <w:spacing w:val="3"/>
          <w:lang w:val="ro-RO"/>
        </w:rPr>
        <w:t>r</w:t>
      </w:r>
      <w:r w:rsidR="009C7C7B" w:rsidRPr="00907FCF">
        <w:rPr>
          <w:rFonts w:asciiTheme="minorHAnsi" w:eastAsia="Trebuchet MS" w:hAnsiTheme="minorHAnsi" w:cstheme="minorHAnsi"/>
          <w:b/>
          <w:color w:val="002060"/>
          <w:lang w:val="ro-RO"/>
        </w:rPr>
        <w:t>t.</w:t>
      </w:r>
      <w:r w:rsidR="009C7C7B" w:rsidRPr="00907FCF">
        <w:rPr>
          <w:rFonts w:asciiTheme="minorHAnsi" w:eastAsia="Trebuchet MS" w:hAnsiTheme="minorHAnsi" w:cstheme="minorHAnsi"/>
          <w:b/>
          <w:color w:val="002060"/>
          <w:spacing w:val="13"/>
          <w:lang w:val="ro-RO"/>
        </w:rPr>
        <w:t xml:space="preserve"> </w:t>
      </w:r>
      <w:r w:rsidR="009C7C7B" w:rsidRPr="00907FCF">
        <w:rPr>
          <w:rFonts w:asciiTheme="minorHAnsi" w:eastAsia="Trebuchet MS" w:hAnsiTheme="minorHAnsi" w:cstheme="minorHAnsi"/>
          <w:b/>
          <w:color w:val="002060"/>
          <w:lang w:val="ro-RO"/>
        </w:rPr>
        <w:t>7</w:t>
      </w:r>
      <w:r w:rsidR="009C7C7B" w:rsidRPr="00907FCF">
        <w:rPr>
          <w:rFonts w:asciiTheme="minorHAnsi" w:eastAsia="Trebuchet MS" w:hAnsiTheme="minorHAnsi" w:cstheme="minorHAnsi"/>
          <w:b/>
          <w:color w:val="002060"/>
          <w:spacing w:val="9"/>
          <w:lang w:val="ro-RO"/>
        </w:rPr>
        <w:t xml:space="preserve"> </w:t>
      </w:r>
      <w:r w:rsidR="009C7C7B" w:rsidRPr="00907FCF">
        <w:rPr>
          <w:rFonts w:asciiTheme="minorHAnsi" w:eastAsia="Trebuchet MS" w:hAnsiTheme="minorHAnsi" w:cstheme="minorHAnsi"/>
          <w:b/>
          <w:color w:val="002060"/>
          <w:lang w:val="ro-RO"/>
        </w:rPr>
        <w:t>Implementarea</w:t>
      </w:r>
      <w:r w:rsidR="009C7C7B" w:rsidRPr="00907FCF">
        <w:rPr>
          <w:rFonts w:asciiTheme="minorHAnsi" w:eastAsia="Trebuchet MS" w:hAnsiTheme="minorHAnsi" w:cstheme="minorHAnsi"/>
          <w:b/>
          <w:color w:val="002060"/>
          <w:spacing w:val="44"/>
          <w:lang w:val="ro-RO"/>
        </w:rPr>
        <w:t xml:space="preserve"> </w:t>
      </w:r>
      <w:r w:rsidR="009C7C7B" w:rsidRPr="00907FCF">
        <w:rPr>
          <w:rFonts w:asciiTheme="minorHAnsi" w:eastAsia="Trebuchet MS" w:hAnsiTheme="minorHAnsi" w:cstheme="minorHAnsi"/>
          <w:b/>
          <w:color w:val="002060"/>
          <w:lang w:val="ro-RO"/>
        </w:rPr>
        <w:t>în</w:t>
      </w:r>
      <w:r w:rsidR="009C7C7B" w:rsidRPr="00907FCF">
        <w:rPr>
          <w:rFonts w:asciiTheme="minorHAnsi" w:eastAsia="Trebuchet MS" w:hAnsiTheme="minorHAnsi" w:cstheme="minorHAnsi"/>
          <w:b/>
          <w:color w:val="002060"/>
          <w:spacing w:val="7"/>
          <w:lang w:val="ro-RO"/>
        </w:rPr>
        <w:t xml:space="preserve"> </w:t>
      </w:r>
      <w:r w:rsidR="009C7C7B" w:rsidRPr="00907FCF">
        <w:rPr>
          <w:rFonts w:asciiTheme="minorHAnsi" w:eastAsia="Trebuchet MS" w:hAnsiTheme="minorHAnsi" w:cstheme="minorHAnsi"/>
          <w:b/>
          <w:color w:val="002060"/>
          <w:lang w:val="ro-RO"/>
        </w:rPr>
        <w:t>parteneriat</w:t>
      </w:r>
      <w:r w:rsidR="009C7C7B" w:rsidRPr="00907FCF">
        <w:rPr>
          <w:rFonts w:asciiTheme="minorHAnsi" w:eastAsia="Trebuchet MS" w:hAnsiTheme="minorHAnsi" w:cstheme="minorHAnsi"/>
          <w:b/>
          <w:color w:val="002060"/>
          <w:spacing w:val="34"/>
          <w:lang w:val="ro-RO"/>
        </w:rPr>
        <w:t xml:space="preserve"> </w:t>
      </w:r>
      <w:r w:rsidR="009C7C7B" w:rsidRPr="00907FCF">
        <w:rPr>
          <w:rFonts w:asciiTheme="minorHAnsi" w:eastAsia="Trebuchet MS" w:hAnsiTheme="minorHAnsi" w:cstheme="minorHAnsi"/>
          <w:b/>
          <w:color w:val="002060"/>
          <w:lang w:val="ro-RO"/>
        </w:rPr>
        <w:t>a</w:t>
      </w:r>
      <w:r w:rsidR="009C7C7B" w:rsidRPr="00907FCF">
        <w:rPr>
          <w:rFonts w:asciiTheme="minorHAnsi" w:eastAsia="Trebuchet MS" w:hAnsiTheme="minorHAnsi" w:cstheme="minorHAnsi"/>
          <w:b/>
          <w:color w:val="002060"/>
          <w:spacing w:val="5"/>
          <w:lang w:val="ro-RO"/>
        </w:rPr>
        <w:t xml:space="preserve"> </w:t>
      </w:r>
      <w:r w:rsidR="009C7C7B" w:rsidRPr="00907FCF">
        <w:rPr>
          <w:rFonts w:asciiTheme="minorHAnsi" w:eastAsia="Trebuchet MS" w:hAnsiTheme="minorHAnsi" w:cstheme="minorHAnsi"/>
          <w:b/>
          <w:color w:val="002060"/>
          <w:lang w:val="ro-RO"/>
        </w:rPr>
        <w:t>proiectelor</w:t>
      </w:r>
      <w:r w:rsidR="009C7C7B" w:rsidRPr="00907FCF">
        <w:rPr>
          <w:rFonts w:asciiTheme="minorHAnsi" w:eastAsia="Trebuchet MS" w:hAnsiTheme="minorHAnsi" w:cstheme="minorHAnsi"/>
          <w:b/>
          <w:color w:val="002060"/>
          <w:spacing w:val="33"/>
          <w:lang w:val="ro-RO"/>
        </w:rPr>
        <w:t xml:space="preserve"> </w:t>
      </w:r>
      <w:r w:rsidR="009C7C7B" w:rsidRPr="00907FCF">
        <w:rPr>
          <w:rFonts w:asciiTheme="minorHAnsi" w:eastAsia="Trebuchet MS" w:hAnsiTheme="minorHAnsi" w:cstheme="minorHAnsi"/>
          <w:b/>
          <w:color w:val="002060"/>
          <w:lang w:val="ro-RO"/>
        </w:rPr>
        <w:t>(dacă</w:t>
      </w:r>
      <w:r w:rsidR="009C7C7B" w:rsidRPr="00907FCF">
        <w:rPr>
          <w:rFonts w:asciiTheme="minorHAnsi" w:eastAsia="Trebuchet MS" w:hAnsiTheme="minorHAnsi" w:cstheme="minorHAnsi"/>
          <w:b/>
          <w:color w:val="002060"/>
          <w:spacing w:val="17"/>
          <w:lang w:val="ro-RO"/>
        </w:rPr>
        <w:t xml:space="preserve"> </w:t>
      </w:r>
      <w:r w:rsidR="009C7C7B" w:rsidRPr="00907FCF">
        <w:rPr>
          <w:rFonts w:asciiTheme="minorHAnsi" w:eastAsia="Trebuchet MS" w:hAnsiTheme="minorHAnsi" w:cstheme="minorHAnsi"/>
          <w:b/>
          <w:color w:val="002060"/>
          <w:lang w:val="ro-RO"/>
        </w:rPr>
        <w:t>este</w:t>
      </w:r>
      <w:r w:rsidR="009C7C7B" w:rsidRPr="00907FCF">
        <w:rPr>
          <w:rFonts w:asciiTheme="minorHAnsi" w:eastAsia="Trebuchet MS" w:hAnsiTheme="minorHAnsi" w:cstheme="minorHAnsi"/>
          <w:b/>
          <w:color w:val="002060"/>
          <w:spacing w:val="14"/>
          <w:lang w:val="ro-RO"/>
        </w:rPr>
        <w:t xml:space="preserve"> </w:t>
      </w:r>
      <w:r w:rsidR="009C7C7B" w:rsidRPr="00907FCF">
        <w:rPr>
          <w:rFonts w:asciiTheme="minorHAnsi" w:eastAsia="Trebuchet MS" w:hAnsiTheme="minorHAnsi" w:cstheme="minorHAnsi"/>
          <w:b/>
          <w:color w:val="002060"/>
          <w:w w:val="103"/>
          <w:lang w:val="ro-RO"/>
        </w:rPr>
        <w:t>cazul)</w:t>
      </w:r>
    </w:p>
    <w:p w14:paraId="25E6F3B9" w14:textId="1CC0EAF3" w:rsidR="009C7C7B" w:rsidRPr="00907FCF" w:rsidRDefault="009C7C7B" w:rsidP="006D7C5C">
      <w:pPr>
        <w:spacing w:before="60"/>
        <w:ind w:left="133" w:right="100"/>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(1)</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1"/>
          <w:sz w:val="24"/>
          <w:szCs w:val="24"/>
          <w:lang w:val="ro-RO"/>
        </w:rPr>
        <w:t>cazu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proiectelor</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pacing w:val="-1"/>
          <w:sz w:val="24"/>
          <w:szCs w:val="24"/>
          <w:lang w:val="ro-RO"/>
        </w:rPr>
        <w:t>implementat</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29"/>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reprezintă</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şi </w:t>
      </w:r>
      <w:r w:rsidRPr="00907FCF">
        <w:rPr>
          <w:rFonts w:asciiTheme="minorHAnsi" w:eastAsia="Trebuchet MS" w:hAnsiTheme="minorHAnsi" w:cstheme="minorHAnsi"/>
          <w:color w:val="002060"/>
          <w:sz w:val="24"/>
          <w:szCs w:val="24"/>
          <w:lang w:val="ro-RO"/>
        </w:rPr>
        <w:t>acţionează</w:t>
      </w:r>
      <w:r w:rsidRPr="00907FCF">
        <w:rPr>
          <w:rFonts w:asciiTheme="minorHAnsi" w:eastAsia="Trebuchet MS" w:hAnsiTheme="minorHAnsi" w:cstheme="minorHAnsi"/>
          <w:color w:val="002060"/>
          <w:spacing w:val="5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numele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Parteneriatului</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scopul</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executării</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pacing w:val="-1"/>
          <w:sz w:val="24"/>
          <w:szCs w:val="24"/>
          <w:lang w:val="ro-RO"/>
        </w:rPr>
        <w:t>Contractulu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z w:val="24"/>
          <w:szCs w:val="24"/>
          <w:lang w:val="ro-RO"/>
        </w:rPr>
        <w:t>fina</w:t>
      </w:r>
      <w:r w:rsidRPr="00907FCF">
        <w:rPr>
          <w:rFonts w:asciiTheme="minorHAnsi" w:eastAsia="Trebuchet MS" w:hAnsiTheme="minorHAnsi" w:cstheme="minorHAnsi"/>
          <w:color w:val="002060"/>
          <w:spacing w:val="-1"/>
          <w:sz w:val="24"/>
          <w:szCs w:val="24"/>
          <w:lang w:val="ro-RO"/>
        </w:rPr>
        <w:t>nțar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7"/>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va </w:t>
      </w:r>
      <w:r w:rsidRPr="00907FCF">
        <w:rPr>
          <w:rFonts w:asciiTheme="minorHAnsi" w:eastAsia="Trebuchet MS" w:hAnsiTheme="minorHAnsi" w:cstheme="minorHAnsi"/>
          <w:color w:val="002060"/>
          <w:spacing w:val="-1"/>
          <w:sz w:val="24"/>
          <w:szCs w:val="24"/>
          <w:lang w:val="ro-RO"/>
        </w:rPr>
        <w:t>ave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autoritate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necesară</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angaj</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z w:val="24"/>
          <w:szCs w:val="24"/>
          <w:lang w:val="ro-RO"/>
        </w:rPr>
        <w:t>legal</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8"/>
          <w:sz w:val="24"/>
          <w:szCs w:val="24"/>
          <w:lang w:val="ro-RO"/>
        </w:rPr>
        <w:t xml:space="preserve"> </w:t>
      </w:r>
      <w:r w:rsidRPr="00907FCF">
        <w:rPr>
          <w:rFonts w:asciiTheme="minorHAnsi" w:eastAsia="Trebuchet MS" w:hAnsiTheme="minorHAnsi" w:cstheme="minorHAnsi"/>
          <w:color w:val="002060"/>
          <w:spacing w:val="-1"/>
          <w:sz w:val="24"/>
          <w:szCs w:val="24"/>
          <w:lang w:val="ro-RO"/>
        </w:rPr>
        <w:t>scopu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2"/>
          <w:sz w:val="24"/>
          <w:szCs w:val="24"/>
          <w:lang w:val="ro-RO"/>
        </w:rPr>
        <w:t>î</w:t>
      </w:r>
      <w:r w:rsidRPr="00907FCF">
        <w:rPr>
          <w:rFonts w:asciiTheme="minorHAnsi" w:eastAsia="Trebuchet MS" w:hAnsiTheme="minorHAnsi" w:cstheme="minorHAnsi"/>
          <w:color w:val="002060"/>
          <w:sz w:val="24"/>
          <w:szCs w:val="24"/>
          <w:lang w:val="ro-RO"/>
        </w:rPr>
        <w:t>ndeplinirii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rolurilor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47"/>
          <w:sz w:val="24"/>
          <w:szCs w:val="24"/>
          <w:lang w:val="ro-RO"/>
        </w:rPr>
        <w:t xml:space="preserve"> </w:t>
      </w:r>
      <w:r w:rsidRPr="00907FCF">
        <w:rPr>
          <w:rFonts w:asciiTheme="minorHAnsi" w:eastAsia="Trebuchet MS" w:hAnsiTheme="minorHAnsi" w:cstheme="minorHAnsi"/>
          <w:color w:val="002060"/>
          <w:sz w:val="24"/>
          <w:szCs w:val="24"/>
          <w:lang w:val="ro-RO"/>
        </w:rPr>
        <w:t>responsabili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derul</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z w:val="24"/>
          <w:szCs w:val="24"/>
          <w:lang w:val="ro-RO"/>
        </w:rPr>
        <w:t>rii</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ac</w:t>
      </w:r>
      <w:r w:rsidRPr="00907FCF">
        <w:rPr>
          <w:rFonts w:asciiTheme="minorHAnsi" w:eastAsia="Trebuchet MS" w:hAnsiTheme="minorHAnsi" w:cstheme="minorHAnsi"/>
          <w:color w:val="002060"/>
          <w:spacing w:val="-5"/>
          <w:sz w:val="24"/>
          <w:szCs w:val="24"/>
          <w:lang w:val="ro-RO"/>
        </w:rPr>
        <w:t>t</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v</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3"/>
          <w:sz w:val="24"/>
          <w:szCs w:val="24"/>
          <w:lang w:val="ro-RO"/>
        </w:rPr>
        <w:t>t</w:t>
      </w:r>
      <w:r w:rsidRPr="00907FCF">
        <w:rPr>
          <w:rFonts w:asciiTheme="minorHAnsi" w:eastAsia="Trebuchet MS" w:hAnsiTheme="minorHAnsi" w:cstheme="minorHAnsi"/>
          <w:color w:val="002060"/>
          <w:spacing w:val="1"/>
          <w:sz w:val="24"/>
          <w:szCs w:val="24"/>
          <w:lang w:val="ro-RO"/>
        </w:rPr>
        <w:t>ă</w:t>
      </w:r>
      <w:r w:rsidRPr="00907FCF">
        <w:rPr>
          <w:rFonts w:asciiTheme="minorHAnsi" w:eastAsia="Trebuchet MS" w:hAnsiTheme="minorHAnsi" w:cstheme="minorHAnsi"/>
          <w:color w:val="002060"/>
          <w:spacing w:val="-3"/>
          <w:sz w:val="24"/>
          <w:szCs w:val="24"/>
          <w:lang w:val="ro-RO"/>
        </w:rPr>
        <w:t>ț</w:t>
      </w:r>
      <w:r w:rsidRPr="00907FCF">
        <w:rPr>
          <w:rFonts w:asciiTheme="minorHAnsi" w:eastAsia="Trebuchet MS" w:hAnsiTheme="minorHAnsi" w:cstheme="minorHAnsi"/>
          <w:color w:val="002060"/>
          <w:sz w:val="24"/>
          <w:szCs w:val="24"/>
          <w:lang w:val="ro-RO"/>
        </w:rPr>
        <w:t>ilor</w:t>
      </w:r>
      <w:r w:rsidRPr="00907FCF">
        <w:rPr>
          <w:rFonts w:asciiTheme="minorHAnsi" w:eastAsia="Trebuchet MS" w:hAnsiTheme="minorHAnsi" w:cstheme="minorHAnsi"/>
          <w:color w:val="002060"/>
          <w:spacing w:val="14"/>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ș</w:t>
      </w:r>
      <w:r w:rsidR="00A73DD9" w:rsidRPr="00907FCF">
        <w:rPr>
          <w:rFonts w:asciiTheme="minorHAnsi" w:eastAsia="Trebuchet MS" w:hAnsiTheme="minorHAnsi" w:cstheme="minorHAnsi"/>
          <w:color w:val="002060"/>
          <w:sz w:val="24"/>
          <w:szCs w:val="24"/>
          <w:lang w:val="ro-RO"/>
        </w:rPr>
        <w:t>i</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asigurarea</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z w:val="24"/>
          <w:szCs w:val="24"/>
          <w:lang w:val="ro-RO"/>
        </w:rPr>
        <w:t>resurselor</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pacing w:val="-1"/>
          <w:sz w:val="24"/>
          <w:szCs w:val="24"/>
          <w:lang w:val="ro-RO"/>
        </w:rPr>
        <w:t>uman</w:t>
      </w:r>
      <w:r w:rsidRPr="00907FCF">
        <w:rPr>
          <w:rFonts w:asciiTheme="minorHAnsi" w:eastAsia="Trebuchet MS" w:hAnsiTheme="minorHAnsi" w:cstheme="minorHAnsi"/>
          <w:color w:val="002060"/>
          <w:sz w:val="24"/>
          <w:szCs w:val="24"/>
          <w:lang w:val="ro-RO"/>
        </w:rPr>
        <w:t xml:space="preserve">e, </w:t>
      </w:r>
      <w:r w:rsidRPr="00907FCF">
        <w:rPr>
          <w:rFonts w:asciiTheme="minorHAnsi" w:eastAsia="Trebuchet MS" w:hAnsiTheme="minorHAnsi" w:cstheme="minorHAnsi"/>
          <w:color w:val="002060"/>
          <w:spacing w:val="-1"/>
          <w:sz w:val="24"/>
          <w:szCs w:val="24"/>
          <w:lang w:val="ro-RO"/>
        </w:rPr>
        <w:t>material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5"/>
          <w:w w:val="104"/>
          <w:sz w:val="24"/>
          <w:szCs w:val="24"/>
          <w:lang w:val="ro-RO"/>
        </w:rPr>
        <w:t>ș</w:t>
      </w:r>
      <w:r w:rsidRPr="00907FCF">
        <w:rPr>
          <w:rFonts w:asciiTheme="minorHAnsi" w:eastAsia="Trebuchet MS" w:hAnsiTheme="minorHAnsi" w:cstheme="minorHAnsi"/>
          <w:color w:val="002060"/>
          <w:w w:val="103"/>
          <w:sz w:val="24"/>
          <w:szCs w:val="24"/>
          <w:lang w:val="ro-RO"/>
        </w:rPr>
        <w:t xml:space="preserve">i </w:t>
      </w:r>
      <w:r w:rsidRPr="00907FCF">
        <w:rPr>
          <w:rFonts w:asciiTheme="minorHAnsi" w:eastAsia="Trebuchet MS" w:hAnsiTheme="minorHAnsi" w:cstheme="minorHAnsi"/>
          <w:color w:val="002060"/>
          <w:sz w:val="24"/>
          <w:szCs w:val="24"/>
          <w:lang w:val="ro-RO"/>
        </w:rPr>
        <w:t>financiare,</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șa</w:t>
      </w:r>
      <w:r w:rsidRPr="00907FCF">
        <w:rPr>
          <w:rFonts w:asciiTheme="minorHAnsi" w:eastAsia="Trebuchet MS" w:hAnsiTheme="minorHAnsi" w:cstheme="minorHAnsi"/>
          <w:color w:val="002060"/>
          <w:spacing w:val="3"/>
          <w:sz w:val="24"/>
          <w:szCs w:val="24"/>
          <w:lang w:val="ro-RO"/>
        </w:rPr>
        <w:t xml:space="preserve"> </w:t>
      </w:r>
      <w:r w:rsidRPr="00907FCF">
        <w:rPr>
          <w:rFonts w:asciiTheme="minorHAnsi" w:eastAsia="Trebuchet MS" w:hAnsiTheme="minorHAnsi" w:cstheme="minorHAnsi"/>
          <w:color w:val="002060"/>
          <w:sz w:val="24"/>
          <w:szCs w:val="24"/>
          <w:lang w:val="ro-RO"/>
        </w:rPr>
        <w:t>cum</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
          <w:sz w:val="24"/>
          <w:szCs w:val="24"/>
          <w:lang w:val="ro-RO"/>
        </w:rPr>
        <w:t xml:space="preserve"> </w:t>
      </w:r>
      <w:r w:rsidRPr="00907FCF">
        <w:rPr>
          <w:rFonts w:asciiTheme="minorHAnsi" w:eastAsia="Trebuchet MS" w:hAnsiTheme="minorHAnsi" w:cstheme="minorHAnsi"/>
          <w:color w:val="002060"/>
          <w:sz w:val="24"/>
          <w:szCs w:val="24"/>
          <w:lang w:val="ro-RO"/>
        </w:rPr>
        <w:t>acestea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z w:val="24"/>
          <w:szCs w:val="24"/>
          <w:lang w:val="ro-RO"/>
        </w:rPr>
        <w:t>asumate</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z w:val="24"/>
          <w:szCs w:val="24"/>
          <w:lang w:val="ro-RO"/>
        </w:rPr>
        <w:t>de fiecare</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partener,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conformitat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cu </w:t>
      </w:r>
      <w:r w:rsidRPr="00907FCF">
        <w:rPr>
          <w:rFonts w:asciiTheme="minorHAnsi" w:eastAsia="Trebuchet MS" w:hAnsiTheme="minorHAnsi" w:cstheme="minorHAnsi"/>
          <w:color w:val="002060"/>
          <w:sz w:val="24"/>
          <w:szCs w:val="24"/>
          <w:lang w:val="ro-RO"/>
        </w:rPr>
        <w:t>prevederile</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z w:val="24"/>
          <w:szCs w:val="24"/>
          <w:lang w:val="ro-RO"/>
        </w:rPr>
        <w:t>Acordului</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w w:val="103"/>
          <w:sz w:val="24"/>
          <w:szCs w:val="24"/>
          <w:lang w:val="ro-RO"/>
        </w:rPr>
        <w:t>parteneriat</w:t>
      </w:r>
      <w:r w:rsidR="001854F6" w:rsidRPr="00907FCF">
        <w:rPr>
          <w:rFonts w:asciiTheme="minorHAnsi" w:eastAsia="Trebuchet MS" w:hAnsiTheme="minorHAnsi" w:cstheme="minorHAnsi"/>
          <w:color w:val="002060"/>
          <w:w w:val="103"/>
          <w:sz w:val="24"/>
          <w:szCs w:val="24"/>
          <w:lang w:val="ro-RO"/>
        </w:rPr>
        <w:t>.</w:t>
      </w:r>
    </w:p>
    <w:p w14:paraId="2820C91D" w14:textId="661E13AC" w:rsidR="009C7C7B" w:rsidRPr="00907FCF" w:rsidRDefault="009C7C7B"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(2)</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În cazul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1"/>
          <w:sz w:val="24"/>
          <w:szCs w:val="24"/>
          <w:lang w:val="ro-RO"/>
        </w:rPr>
        <w:t>proiectelo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pacing w:val="-1"/>
          <w:sz w:val="24"/>
          <w:szCs w:val="24"/>
          <w:lang w:val="ro-RO"/>
        </w:rPr>
        <w:t>plementat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4"/>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sz w:val="24"/>
          <w:szCs w:val="24"/>
          <w:lang w:val="ro-RO"/>
        </w:rPr>
        <w:t>parteneriat</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8"/>
          <w:sz w:val="24"/>
          <w:szCs w:val="24"/>
          <w:lang w:val="ro-RO"/>
        </w:rPr>
        <w:t xml:space="preserve"> </w:t>
      </w:r>
      <w:r w:rsidRPr="00907FCF">
        <w:rPr>
          <w:rFonts w:asciiTheme="minorHAnsi" w:eastAsia="Trebuchet MS" w:hAnsiTheme="minorHAnsi" w:cstheme="minorHAnsi"/>
          <w:color w:val="002060"/>
          <w:sz w:val="24"/>
          <w:szCs w:val="24"/>
          <w:lang w:val="ro-RO"/>
        </w:rPr>
        <w:t>Parteneriatul</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constituit</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pentru </w:t>
      </w:r>
      <w:r w:rsidRPr="00907FCF">
        <w:rPr>
          <w:rFonts w:asciiTheme="minorHAnsi" w:eastAsia="Trebuchet MS" w:hAnsiTheme="minorHAnsi" w:cstheme="minorHAnsi"/>
          <w:color w:val="002060"/>
          <w:spacing w:val="-1"/>
          <w:sz w:val="24"/>
          <w:szCs w:val="24"/>
          <w:lang w:val="ro-RO"/>
        </w:rPr>
        <w:t>implementare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Proiectului</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2"/>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55"/>
          <w:sz w:val="24"/>
          <w:szCs w:val="24"/>
          <w:lang w:val="ro-RO"/>
        </w:rPr>
        <w:t xml:space="preserve"> </w:t>
      </w:r>
      <w:r w:rsidRPr="00907FCF">
        <w:rPr>
          <w:rFonts w:asciiTheme="minorHAnsi" w:eastAsia="Trebuchet MS" w:hAnsiTheme="minorHAnsi" w:cstheme="minorHAnsi"/>
          <w:color w:val="002060"/>
          <w:spacing w:val="-1"/>
          <w:sz w:val="24"/>
          <w:szCs w:val="24"/>
          <w:lang w:val="ro-RO"/>
        </w:rPr>
        <w:t>consemna</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z w:val="24"/>
          <w:szCs w:val="24"/>
          <w:lang w:val="ro-RO"/>
        </w:rPr>
        <w:t xml:space="preserve">prin </w:t>
      </w:r>
      <w:r w:rsidRPr="00907FCF">
        <w:rPr>
          <w:rFonts w:asciiTheme="minorHAnsi" w:eastAsia="Trebuchet MS" w:hAnsiTheme="minorHAnsi" w:cstheme="minorHAnsi"/>
          <w:color w:val="002060"/>
          <w:spacing w:val="-1"/>
          <w:sz w:val="24"/>
          <w:szCs w:val="24"/>
          <w:lang w:val="ro-RO"/>
        </w:rPr>
        <w:t>Acordu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care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face</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parte </w:t>
      </w:r>
      <w:r w:rsidRPr="00907FCF">
        <w:rPr>
          <w:rFonts w:asciiTheme="minorHAnsi" w:eastAsia="Trebuchet MS" w:hAnsiTheme="minorHAnsi" w:cstheme="minorHAnsi"/>
          <w:color w:val="002060"/>
          <w:spacing w:val="-1"/>
          <w:sz w:val="24"/>
          <w:szCs w:val="24"/>
          <w:lang w:val="ro-RO"/>
        </w:rPr>
        <w:t>integrant</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din</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prezentul</w:t>
      </w:r>
      <w:r w:rsidRPr="00907FCF">
        <w:rPr>
          <w:rFonts w:asciiTheme="minorHAnsi" w:eastAsia="Trebuchet MS" w:hAnsiTheme="minorHAnsi" w:cstheme="minorHAnsi"/>
          <w:color w:val="002060"/>
          <w:spacing w:val="5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33"/>
          <w:sz w:val="24"/>
          <w:szCs w:val="24"/>
          <w:lang w:val="ro-RO"/>
        </w:rPr>
        <w:t xml:space="preserve"> </w:t>
      </w:r>
      <w:r w:rsidRPr="00907FCF">
        <w:rPr>
          <w:rFonts w:asciiTheme="minorHAnsi" w:eastAsia="Trebuchet MS" w:hAnsiTheme="minorHAnsi" w:cstheme="minorHAnsi"/>
          <w:color w:val="002060"/>
          <w:spacing w:val="-1"/>
          <w:sz w:val="24"/>
          <w:szCs w:val="24"/>
          <w:lang w:val="ro-RO"/>
        </w:rPr>
        <w:t>v</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mod</w:t>
      </w:r>
      <w:r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pacing w:val="-1"/>
          <w:sz w:val="24"/>
          <w:szCs w:val="24"/>
          <w:lang w:val="ro-RO"/>
        </w:rPr>
        <w:t>solida</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46"/>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39"/>
          <w:sz w:val="24"/>
          <w:szCs w:val="24"/>
          <w:lang w:val="ro-RO"/>
        </w:rPr>
        <w:t xml:space="preserve"> </w:t>
      </w:r>
      <w:r w:rsidRPr="00907FCF">
        <w:rPr>
          <w:rFonts w:asciiTheme="minorHAnsi" w:eastAsia="Trebuchet MS" w:hAnsiTheme="minorHAnsi" w:cstheme="minorHAnsi"/>
          <w:color w:val="002060"/>
          <w:sz w:val="24"/>
          <w:szCs w:val="24"/>
          <w:lang w:val="ro-RO"/>
        </w:rPr>
        <w:t>individual,</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dup</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caz,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2"/>
          <w:sz w:val="24"/>
          <w:szCs w:val="24"/>
          <w:lang w:val="ro-RO"/>
        </w:rPr>
        <w:t>m</w:t>
      </w:r>
      <w:r w:rsidRPr="00907FCF">
        <w:rPr>
          <w:rFonts w:asciiTheme="minorHAnsi" w:eastAsia="Trebuchet MS" w:hAnsiTheme="minorHAnsi" w:cstheme="minorHAnsi"/>
          <w:color w:val="002060"/>
          <w:sz w:val="24"/>
          <w:szCs w:val="24"/>
          <w:lang w:val="ro-RO"/>
        </w:rPr>
        <w:t>plementarea</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Proiectului</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acţiunile</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sz w:val="24"/>
          <w:szCs w:val="24"/>
          <w:lang w:val="ro-RO"/>
        </w:rPr>
        <w:t>sa</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inacţiunile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pacing w:val="-1"/>
          <w:sz w:val="24"/>
          <w:szCs w:val="24"/>
          <w:lang w:val="ro-RO"/>
        </w:rPr>
        <w:t>acestora</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or</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1"/>
          <w:w w:val="103"/>
          <w:sz w:val="24"/>
          <w:szCs w:val="24"/>
          <w:lang w:val="ro-RO"/>
        </w:rPr>
        <w:t xml:space="preserve">ale </w:t>
      </w:r>
      <w:r w:rsidRPr="00907FCF">
        <w:rPr>
          <w:rFonts w:asciiTheme="minorHAnsi" w:eastAsia="Trebuchet MS" w:hAnsiTheme="minorHAnsi" w:cstheme="minorHAnsi"/>
          <w:color w:val="002060"/>
          <w:sz w:val="24"/>
          <w:szCs w:val="24"/>
          <w:lang w:val="ro-RO"/>
        </w:rPr>
        <w:t>prestatorilor</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z w:val="24"/>
          <w:szCs w:val="24"/>
          <w:lang w:val="ro-RO"/>
        </w:rPr>
        <w:t>serviciilor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z w:val="24"/>
          <w:szCs w:val="24"/>
          <w:lang w:val="ro-RO"/>
        </w:rPr>
        <w:t>extern</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z w:val="24"/>
          <w:szCs w:val="24"/>
          <w:lang w:val="ro-RO"/>
        </w:rPr>
        <w:t>lizate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n</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cadrul</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w w:val="103"/>
          <w:sz w:val="24"/>
          <w:szCs w:val="24"/>
          <w:lang w:val="ro-RO"/>
        </w:rPr>
        <w:t>proiectului</w:t>
      </w:r>
      <w:r w:rsidR="001854F6" w:rsidRPr="00907FCF">
        <w:rPr>
          <w:rFonts w:asciiTheme="minorHAnsi" w:eastAsia="Trebuchet MS" w:hAnsiTheme="minorHAnsi" w:cstheme="minorHAnsi"/>
          <w:color w:val="002060"/>
          <w:w w:val="103"/>
          <w:sz w:val="24"/>
          <w:szCs w:val="24"/>
          <w:lang w:val="ro-RO"/>
        </w:rPr>
        <w:t>.</w:t>
      </w:r>
    </w:p>
    <w:p w14:paraId="0CD02D43" w14:textId="257A24D5" w:rsidR="009C7C7B" w:rsidRPr="00907FCF" w:rsidRDefault="009C7C7B" w:rsidP="006D7C5C">
      <w:pPr>
        <w:spacing w:before="60"/>
        <w:ind w:left="133" w:right="103"/>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(3)</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Toţi</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partenerii</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pacing w:val="-1"/>
          <w:sz w:val="24"/>
          <w:szCs w:val="24"/>
          <w:lang w:val="ro-RO"/>
        </w:rPr>
        <w:t>sun</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z w:val="24"/>
          <w:szCs w:val="24"/>
          <w:lang w:val="ro-RO"/>
        </w:rPr>
        <w:t>obligaţi</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pacing w:val="-2"/>
          <w:sz w:val="24"/>
          <w:szCs w:val="24"/>
          <w:lang w:val="ro-RO"/>
        </w:rPr>
        <w:t>s</w:t>
      </w:r>
      <w:r w:rsidRPr="00907FCF">
        <w:rPr>
          <w:rFonts w:asciiTheme="minorHAnsi" w:eastAsia="Trebuchet MS" w:hAnsiTheme="minorHAnsi" w:cstheme="minorHAnsi"/>
          <w:color w:val="002060"/>
          <w:sz w:val="24"/>
          <w:szCs w:val="24"/>
          <w:lang w:val="ro-RO"/>
        </w:rPr>
        <w:t>ă</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respect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z w:val="24"/>
          <w:szCs w:val="24"/>
          <w:lang w:val="ro-RO"/>
        </w:rPr>
        <w:t>întocmai</w:t>
      </w:r>
      <w:r w:rsidRPr="00907FCF">
        <w:rPr>
          <w:rFonts w:asciiTheme="minorHAnsi" w:eastAsia="Trebuchet MS" w:hAnsiTheme="minorHAnsi" w:cstheme="minorHAnsi"/>
          <w:color w:val="002060"/>
          <w:spacing w:val="22"/>
          <w:sz w:val="24"/>
          <w:szCs w:val="24"/>
          <w:lang w:val="ro-RO"/>
        </w:rPr>
        <w:t xml:space="preserve"> </w:t>
      </w:r>
      <w:r w:rsidRPr="00907FCF">
        <w:rPr>
          <w:rFonts w:asciiTheme="minorHAnsi" w:eastAsia="Trebuchet MS" w:hAnsiTheme="minorHAnsi" w:cstheme="minorHAnsi"/>
          <w:color w:val="002060"/>
          <w:spacing w:val="-1"/>
          <w:sz w:val="24"/>
          <w:szCs w:val="24"/>
          <w:lang w:val="ro-RO"/>
        </w:rPr>
        <w:t>ş</w:t>
      </w:r>
      <w:r w:rsidRPr="00907FCF">
        <w:rPr>
          <w:rFonts w:asciiTheme="minorHAnsi" w:eastAsia="Trebuchet MS" w:hAnsiTheme="minorHAnsi" w:cstheme="minorHAnsi"/>
          <w:color w:val="002060"/>
          <w:sz w:val="24"/>
          <w:szCs w:val="24"/>
          <w:lang w:val="ro-RO"/>
        </w:rPr>
        <w:t>i în</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z w:val="24"/>
          <w:szCs w:val="24"/>
          <w:lang w:val="ro-RO"/>
        </w:rPr>
        <w:t>integralitate</w:t>
      </w:r>
      <w:r w:rsidRPr="00907FCF">
        <w:rPr>
          <w:rFonts w:asciiTheme="minorHAnsi" w:eastAsia="Trebuchet MS" w:hAnsiTheme="minorHAnsi" w:cstheme="minorHAnsi"/>
          <w:color w:val="002060"/>
          <w:spacing w:val="31"/>
          <w:sz w:val="24"/>
          <w:szCs w:val="24"/>
          <w:lang w:val="ro-RO"/>
        </w:rPr>
        <w:t xml:space="preserve"> </w:t>
      </w:r>
      <w:r w:rsidRPr="00907FCF">
        <w:rPr>
          <w:rFonts w:asciiTheme="minorHAnsi" w:eastAsia="Trebuchet MS" w:hAnsiTheme="minorHAnsi" w:cstheme="minorHAnsi"/>
          <w:color w:val="002060"/>
          <w:w w:val="103"/>
          <w:sz w:val="24"/>
          <w:szCs w:val="24"/>
          <w:lang w:val="ro-RO"/>
        </w:rPr>
        <w:t xml:space="preserve">prevederile </w:t>
      </w:r>
      <w:r w:rsidRPr="00907FCF">
        <w:rPr>
          <w:rFonts w:asciiTheme="minorHAnsi" w:eastAsia="Trebuchet MS" w:hAnsiTheme="minorHAnsi" w:cstheme="minorHAnsi"/>
          <w:color w:val="002060"/>
          <w:spacing w:val="-1"/>
          <w:sz w:val="24"/>
          <w:szCs w:val="24"/>
          <w:lang w:val="ro-RO"/>
        </w:rPr>
        <w:t>prezentulu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6"/>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z w:val="24"/>
          <w:szCs w:val="24"/>
          <w:lang w:val="ro-RO"/>
        </w:rPr>
        <w:t>Finan</w:t>
      </w:r>
      <w:r w:rsidRPr="00907FCF">
        <w:rPr>
          <w:rFonts w:asciiTheme="minorHAnsi" w:eastAsia="Trebuchet MS" w:hAnsiTheme="minorHAnsi" w:cstheme="minorHAnsi"/>
          <w:color w:val="002060"/>
          <w:spacing w:val="-1"/>
          <w:sz w:val="24"/>
          <w:szCs w:val="24"/>
          <w:lang w:val="ro-RO"/>
        </w:rPr>
        <w:t>țare</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z w:val="24"/>
          <w:szCs w:val="24"/>
          <w:lang w:val="ro-RO"/>
        </w:rPr>
        <w:t>Liderul</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3"/>
          <w:sz w:val="24"/>
          <w:szCs w:val="24"/>
          <w:lang w:val="ro-RO"/>
        </w:rPr>
        <w:t xml:space="preserve"> </w:t>
      </w:r>
      <w:r w:rsidRPr="00907FCF">
        <w:rPr>
          <w:rFonts w:asciiTheme="minorHAnsi" w:eastAsia="Trebuchet MS" w:hAnsiTheme="minorHAnsi" w:cstheme="minorHAnsi"/>
          <w:color w:val="002060"/>
          <w:sz w:val="24"/>
          <w:szCs w:val="24"/>
          <w:lang w:val="ro-RO"/>
        </w:rPr>
        <w:t xml:space="preserve">parteneriat </w:t>
      </w:r>
      <w:r w:rsidRPr="00907FCF">
        <w:rPr>
          <w:rFonts w:asciiTheme="minorHAnsi" w:eastAsia="Trebuchet MS" w:hAnsiTheme="minorHAnsi" w:cstheme="minorHAnsi"/>
          <w:color w:val="002060"/>
          <w:spacing w:val="4"/>
          <w:sz w:val="24"/>
          <w:szCs w:val="24"/>
          <w:lang w:val="ro-RO"/>
        </w:rPr>
        <w:t xml:space="preserve"> </w:t>
      </w:r>
      <w:r w:rsidRPr="00907FCF">
        <w:rPr>
          <w:rFonts w:asciiTheme="minorHAnsi" w:eastAsia="Trebuchet MS" w:hAnsiTheme="minorHAnsi" w:cstheme="minorHAnsi"/>
          <w:color w:val="002060"/>
          <w:sz w:val="24"/>
          <w:szCs w:val="24"/>
          <w:lang w:val="ro-RO"/>
        </w:rPr>
        <w:t>răspunde</w:t>
      </w:r>
      <w:r w:rsidRPr="00907FCF">
        <w:rPr>
          <w:rFonts w:asciiTheme="minorHAnsi" w:eastAsia="Trebuchet MS" w:hAnsiTheme="minorHAnsi" w:cstheme="minorHAnsi"/>
          <w:color w:val="002060"/>
          <w:spacing w:val="58"/>
          <w:sz w:val="24"/>
          <w:szCs w:val="24"/>
          <w:lang w:val="ro-RO"/>
        </w:rPr>
        <w:t xml:space="preserve"> </w:t>
      </w:r>
      <w:r w:rsidRPr="00907FCF">
        <w:rPr>
          <w:rFonts w:asciiTheme="minorHAnsi" w:eastAsia="Trebuchet MS" w:hAnsiTheme="minorHAnsi" w:cstheme="minorHAnsi"/>
          <w:color w:val="002060"/>
          <w:sz w:val="24"/>
          <w:szCs w:val="24"/>
          <w:lang w:val="ro-RO"/>
        </w:rPr>
        <w:t>în</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faţ</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44"/>
          <w:sz w:val="24"/>
          <w:szCs w:val="24"/>
          <w:lang w:val="ro-RO"/>
        </w:rPr>
        <w:t xml:space="preserve"> </w:t>
      </w:r>
      <w:r w:rsidRPr="00907FCF">
        <w:rPr>
          <w:rFonts w:asciiTheme="minorHAnsi" w:eastAsia="Trebuchet MS" w:hAnsiTheme="minorHAnsi" w:cstheme="minorHAnsi"/>
          <w:color w:val="002060"/>
          <w:sz w:val="24"/>
          <w:szCs w:val="24"/>
          <w:lang w:val="ro-RO"/>
        </w:rPr>
        <w:t>AM/</w:t>
      </w:r>
      <w:r w:rsidRPr="00907FCF">
        <w:rPr>
          <w:rFonts w:asciiTheme="minorHAnsi" w:eastAsia="Trebuchet MS" w:hAnsiTheme="minorHAnsi" w:cstheme="minorHAnsi"/>
          <w:color w:val="002060"/>
          <w:spacing w:val="-1"/>
          <w:w w:val="103"/>
          <w:sz w:val="24"/>
          <w:szCs w:val="24"/>
          <w:lang w:val="ro-RO"/>
        </w:rPr>
        <w:t xml:space="preserve">OI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 xml:space="preserve">l </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îndeplinirea</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prevederilo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prezentului</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001854F6"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5"/>
          <w:sz w:val="24"/>
          <w:szCs w:val="24"/>
          <w:lang w:val="ro-RO"/>
        </w:rPr>
        <w:t xml:space="preserve"> </w:t>
      </w:r>
    </w:p>
    <w:p w14:paraId="29652102" w14:textId="6422C2A0" w:rsidR="009C7C7B" w:rsidRPr="00907FCF" w:rsidRDefault="009C7C7B" w:rsidP="006D7C5C">
      <w:pPr>
        <w:spacing w:before="60"/>
        <w:ind w:left="133" w:right="105"/>
        <w:jc w:val="both"/>
        <w:rPr>
          <w:rFonts w:asciiTheme="minorHAnsi" w:hAnsiTheme="minorHAnsi" w:cstheme="minorHAnsi"/>
          <w:color w:val="002060"/>
          <w:sz w:val="24"/>
          <w:szCs w:val="24"/>
          <w:lang w:val="ro-RO"/>
        </w:rPr>
      </w:pPr>
      <w:r w:rsidRPr="00907FCF">
        <w:rPr>
          <w:rFonts w:asciiTheme="minorHAnsi" w:eastAsia="Trebuchet MS" w:hAnsiTheme="minorHAnsi" w:cstheme="minorHAnsi"/>
          <w:color w:val="002060"/>
          <w:sz w:val="24"/>
          <w:szCs w:val="24"/>
          <w:lang w:val="ro-RO"/>
        </w:rPr>
        <w:t xml:space="preserve">(4) </w:t>
      </w:r>
      <w:r w:rsidRPr="00907FCF">
        <w:rPr>
          <w:rFonts w:asciiTheme="minorHAnsi" w:eastAsia="Trebuchet MS" w:hAnsiTheme="minorHAnsi" w:cstheme="minorHAnsi"/>
          <w:color w:val="002060"/>
          <w:spacing w:val="-1"/>
          <w:sz w:val="24"/>
          <w:szCs w:val="24"/>
          <w:lang w:val="ro-RO"/>
        </w:rPr>
        <w:t>Lideru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4"/>
          <w:sz w:val="24"/>
          <w:szCs w:val="24"/>
          <w:lang w:val="ro-RO"/>
        </w:rPr>
        <w:t xml:space="preserve"> </w:t>
      </w:r>
      <w:r w:rsidRPr="00907FCF">
        <w:rPr>
          <w:rFonts w:asciiTheme="minorHAnsi" w:eastAsia="Trebuchet MS" w:hAnsiTheme="minorHAnsi" w:cstheme="minorHAnsi"/>
          <w:color w:val="002060"/>
          <w:spacing w:val="-1"/>
          <w:sz w:val="24"/>
          <w:szCs w:val="24"/>
          <w:lang w:val="ro-RO"/>
        </w:rPr>
        <w:t>parteneriatulu</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pacing w:val="-1"/>
          <w:sz w:val="24"/>
          <w:szCs w:val="24"/>
          <w:lang w:val="ro-RO"/>
        </w:rPr>
        <w:t>est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7"/>
          <w:sz w:val="24"/>
          <w:szCs w:val="24"/>
          <w:lang w:val="ro-RO"/>
        </w:rPr>
        <w:t xml:space="preserve"> </w:t>
      </w:r>
      <w:r w:rsidRPr="00907FCF">
        <w:rPr>
          <w:rFonts w:asciiTheme="minorHAnsi" w:eastAsia="Trebuchet MS" w:hAnsiTheme="minorHAnsi" w:cstheme="minorHAnsi"/>
          <w:color w:val="002060"/>
          <w:spacing w:val="-1"/>
          <w:sz w:val="24"/>
          <w:szCs w:val="24"/>
          <w:lang w:val="ro-RO"/>
        </w:rPr>
        <w:t>responsabi</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w:t>
      </w:r>
      <w:r w:rsidRPr="00907FCF">
        <w:rPr>
          <w:rFonts w:asciiTheme="minorHAnsi" w:eastAsia="Trebuchet MS" w:hAnsiTheme="minorHAnsi" w:cstheme="minorHAnsi"/>
          <w:color w:val="002060"/>
          <w:sz w:val="24"/>
          <w:szCs w:val="24"/>
          <w:lang w:val="ro-RO"/>
        </w:rPr>
        <w:t>u</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transmitere</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pacing w:val="-1"/>
          <w:sz w:val="24"/>
          <w:szCs w:val="24"/>
          <w:lang w:val="ro-RO"/>
        </w:rPr>
        <w:t>cererilo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19"/>
          <w:sz w:val="24"/>
          <w:szCs w:val="24"/>
          <w:lang w:val="ro-RO"/>
        </w:rPr>
        <w:t xml:space="preserve"> </w:t>
      </w:r>
      <w:r w:rsidRPr="00907FCF">
        <w:rPr>
          <w:rFonts w:asciiTheme="minorHAnsi" w:eastAsia="Trebuchet MS" w:hAnsiTheme="minorHAnsi" w:cstheme="minorHAnsi"/>
          <w:color w:val="002060"/>
          <w:spacing w:val="-1"/>
          <w:sz w:val="24"/>
          <w:szCs w:val="24"/>
          <w:lang w:val="ro-RO"/>
        </w:rPr>
        <w:t>d</w:t>
      </w:r>
      <w:r w:rsidRPr="00907FCF">
        <w:rPr>
          <w:rFonts w:asciiTheme="minorHAnsi" w:eastAsia="Trebuchet MS" w:hAnsiTheme="minorHAnsi" w:cstheme="minorHAnsi"/>
          <w:color w:val="002060"/>
          <w:sz w:val="24"/>
          <w:szCs w:val="24"/>
          <w:lang w:val="ro-RO"/>
        </w:rPr>
        <w:t>e prefinanțare/</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rambursare</w:t>
      </w:r>
      <w:r w:rsidRPr="00907FCF">
        <w:rPr>
          <w:rFonts w:asciiTheme="minorHAnsi" w:eastAsia="Trebuchet MS" w:hAnsiTheme="minorHAnsi" w:cstheme="minorHAnsi"/>
          <w:color w:val="002060"/>
          <w:sz w:val="24"/>
          <w:szCs w:val="24"/>
          <w:lang w:val="ro-RO"/>
        </w:rPr>
        <w:t>/</w:t>
      </w:r>
      <w:r w:rsidRPr="00907FCF">
        <w:rPr>
          <w:rFonts w:asciiTheme="minorHAnsi" w:eastAsia="Trebuchet MS" w:hAnsiTheme="minorHAnsi" w:cstheme="minorHAnsi"/>
          <w:color w:val="002060"/>
          <w:w w:val="103"/>
          <w:sz w:val="24"/>
          <w:szCs w:val="24"/>
          <w:lang w:val="ro-RO"/>
        </w:rPr>
        <w:t>plată/</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pacing w:val="1"/>
          <w:sz w:val="24"/>
          <w:szCs w:val="24"/>
          <w:lang w:val="ro-RO"/>
        </w:rPr>
        <w:t>a</w:t>
      </w:r>
      <w:r w:rsidRPr="00907FCF">
        <w:rPr>
          <w:rFonts w:asciiTheme="minorHAnsi" w:eastAsia="Trebuchet MS" w:hAnsiTheme="minorHAnsi" w:cstheme="minorHAnsi"/>
          <w:color w:val="002060"/>
          <w:sz w:val="24"/>
          <w:szCs w:val="24"/>
          <w:lang w:val="ro-RO"/>
        </w:rPr>
        <w:t>poartelor</w:t>
      </w:r>
      <w:r w:rsidRPr="00907FCF">
        <w:rPr>
          <w:rFonts w:asciiTheme="minorHAnsi" w:eastAsia="Trebuchet MS" w:hAnsiTheme="minorHAnsi" w:cstheme="minorHAnsi"/>
          <w:color w:val="002060"/>
          <w:spacing w:val="24"/>
          <w:sz w:val="24"/>
          <w:szCs w:val="24"/>
          <w:lang w:val="ro-RO"/>
        </w:rPr>
        <w:t xml:space="preserve"> </w:t>
      </w:r>
      <w:r w:rsidRPr="00907FCF">
        <w:rPr>
          <w:rFonts w:asciiTheme="minorHAnsi" w:eastAsia="Trebuchet MS" w:hAnsiTheme="minorHAnsi" w:cstheme="minorHAnsi"/>
          <w:color w:val="002060"/>
          <w:sz w:val="24"/>
          <w:szCs w:val="24"/>
          <w:lang w:val="ro-RO"/>
        </w:rPr>
        <w:t>de progres</w:t>
      </w:r>
      <w:r w:rsidRPr="00907FCF">
        <w:rPr>
          <w:rFonts w:asciiTheme="minorHAnsi" w:eastAsia="Trebuchet MS" w:hAnsiTheme="minorHAnsi" w:cstheme="minorHAnsi"/>
          <w:color w:val="002060"/>
          <w:spacing w:val="12"/>
          <w:sz w:val="24"/>
          <w:szCs w:val="24"/>
          <w:lang w:val="ro-RO"/>
        </w:rPr>
        <w:t xml:space="preserve"> </w:t>
      </w:r>
      <w:r w:rsidRPr="00907FCF">
        <w:rPr>
          <w:rFonts w:asciiTheme="minorHAnsi" w:eastAsia="Trebuchet MS" w:hAnsiTheme="minorHAnsi" w:cstheme="minorHAnsi"/>
          <w:color w:val="002060"/>
          <w:spacing w:val="-1"/>
          <w:sz w:val="24"/>
          <w:szCs w:val="24"/>
          <w:lang w:val="ro-RO"/>
        </w:rPr>
        <w:t>cătr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8"/>
          <w:sz w:val="24"/>
          <w:szCs w:val="24"/>
          <w:lang w:val="ro-RO"/>
        </w:rPr>
        <w:t xml:space="preserve"> AM/</w:t>
      </w:r>
      <w:r w:rsidRPr="00907FCF">
        <w:rPr>
          <w:rFonts w:asciiTheme="minorHAnsi" w:eastAsia="Trebuchet MS" w:hAnsiTheme="minorHAnsi" w:cstheme="minorHAnsi"/>
          <w:color w:val="002060"/>
          <w:spacing w:val="-1"/>
          <w:sz w:val="24"/>
          <w:szCs w:val="24"/>
          <w:lang w:val="ro-RO"/>
        </w:rPr>
        <w:t>O</w:t>
      </w:r>
      <w:r w:rsidRPr="00907FCF">
        <w:rPr>
          <w:rFonts w:asciiTheme="minorHAnsi" w:eastAsia="Trebuchet MS" w:hAnsiTheme="minorHAnsi" w:cstheme="minorHAnsi"/>
          <w:color w:val="002060"/>
          <w:sz w:val="24"/>
          <w:szCs w:val="24"/>
          <w:lang w:val="ro-RO"/>
        </w:rPr>
        <w:t>I responsabil</w:t>
      </w:r>
      <w:r w:rsidRPr="00907FCF">
        <w:rPr>
          <w:rFonts w:asciiTheme="minorHAnsi" w:eastAsia="Trebuchet MS" w:hAnsiTheme="minorHAnsi" w:cstheme="minorHAnsi"/>
          <w:color w:val="002060"/>
          <w:spacing w:val="26"/>
          <w:sz w:val="24"/>
          <w:szCs w:val="24"/>
          <w:lang w:val="ro-RO"/>
        </w:rPr>
        <w:t xml:space="preserve">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15"/>
          <w:sz w:val="24"/>
          <w:szCs w:val="24"/>
          <w:lang w:val="ro-RO"/>
        </w:rPr>
        <w:t xml:space="preserve"> </w:t>
      </w:r>
      <w:r w:rsidRPr="00907FCF">
        <w:rPr>
          <w:rFonts w:asciiTheme="minorHAnsi" w:eastAsia="Trebuchet MS" w:hAnsiTheme="minorHAnsi" w:cstheme="minorHAnsi"/>
          <w:color w:val="002060"/>
          <w:sz w:val="24"/>
          <w:szCs w:val="24"/>
          <w:lang w:val="ro-RO"/>
        </w:rPr>
        <w:t>prevederilor</w:t>
      </w:r>
      <w:r w:rsidRPr="00907FCF">
        <w:rPr>
          <w:rFonts w:asciiTheme="minorHAnsi" w:eastAsia="Trebuchet MS" w:hAnsiTheme="minorHAnsi" w:cstheme="minorHAnsi"/>
          <w:color w:val="002060"/>
          <w:spacing w:val="27"/>
          <w:sz w:val="24"/>
          <w:szCs w:val="24"/>
          <w:lang w:val="ro-RO"/>
        </w:rPr>
        <w:t xml:space="preserve"> </w:t>
      </w:r>
      <w:r w:rsidRPr="00907FCF">
        <w:rPr>
          <w:rFonts w:asciiTheme="minorHAnsi" w:eastAsia="Trebuchet MS" w:hAnsiTheme="minorHAnsi" w:cstheme="minorHAnsi"/>
          <w:color w:val="002060"/>
          <w:spacing w:val="2"/>
          <w:sz w:val="24"/>
          <w:szCs w:val="24"/>
          <w:lang w:val="ro-RO"/>
        </w:rPr>
        <w:t>p</w:t>
      </w:r>
      <w:r w:rsidRPr="00907FCF">
        <w:rPr>
          <w:rFonts w:asciiTheme="minorHAnsi" w:eastAsia="Trebuchet MS" w:hAnsiTheme="minorHAnsi" w:cstheme="minorHAnsi"/>
          <w:color w:val="002060"/>
          <w:spacing w:val="-4"/>
          <w:sz w:val="24"/>
          <w:szCs w:val="24"/>
          <w:lang w:val="ro-RO"/>
        </w:rPr>
        <w:t>r</w:t>
      </w:r>
      <w:r w:rsidRPr="00907FCF">
        <w:rPr>
          <w:rFonts w:asciiTheme="minorHAnsi" w:eastAsia="Trebuchet MS" w:hAnsiTheme="minorHAnsi" w:cstheme="minorHAnsi"/>
          <w:color w:val="002060"/>
          <w:sz w:val="24"/>
          <w:szCs w:val="24"/>
          <w:lang w:val="ro-RO"/>
        </w:rPr>
        <w:t>ezentului</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pacing w:val="-1"/>
          <w:sz w:val="24"/>
          <w:szCs w:val="24"/>
          <w:lang w:val="ro-RO"/>
        </w:rPr>
        <w:t>Contrac</w:t>
      </w:r>
      <w:r w:rsidRPr="00907FCF">
        <w:rPr>
          <w:rFonts w:asciiTheme="minorHAnsi" w:eastAsia="Trebuchet MS" w:hAnsiTheme="minorHAnsi" w:cstheme="minorHAnsi"/>
          <w:color w:val="002060"/>
          <w:sz w:val="24"/>
          <w:szCs w:val="24"/>
          <w:lang w:val="ro-RO"/>
        </w:rPr>
        <w:t>t</w:t>
      </w:r>
      <w:r w:rsidRPr="00907FCF">
        <w:rPr>
          <w:rFonts w:asciiTheme="minorHAnsi" w:eastAsia="Trebuchet MS" w:hAnsiTheme="minorHAnsi" w:cstheme="minorHAnsi"/>
          <w:color w:val="002060"/>
          <w:spacing w:val="18"/>
          <w:sz w:val="24"/>
          <w:szCs w:val="24"/>
          <w:lang w:val="ro-RO"/>
        </w:rPr>
        <w:t xml:space="preserve"> </w:t>
      </w:r>
      <w:r w:rsidRPr="00907FCF">
        <w:rPr>
          <w:rFonts w:asciiTheme="minorHAnsi" w:eastAsia="Trebuchet MS" w:hAnsiTheme="minorHAnsi" w:cstheme="minorHAnsi"/>
          <w:color w:val="002060"/>
          <w:spacing w:val="1"/>
          <w:w w:val="103"/>
          <w:sz w:val="24"/>
          <w:szCs w:val="24"/>
          <w:lang w:val="ro-RO"/>
        </w:rPr>
        <w:t xml:space="preserve">de </w:t>
      </w:r>
      <w:r w:rsidRPr="00907FCF">
        <w:rPr>
          <w:rFonts w:asciiTheme="minorHAnsi" w:eastAsia="Trebuchet MS" w:hAnsiTheme="minorHAnsi" w:cstheme="minorHAnsi"/>
          <w:color w:val="002060"/>
          <w:spacing w:val="-1"/>
          <w:w w:val="103"/>
          <w:sz w:val="24"/>
          <w:szCs w:val="24"/>
          <w:lang w:val="ro-RO"/>
        </w:rPr>
        <w:t>Finanţare</w:t>
      </w:r>
      <w:r w:rsidR="00A445DD" w:rsidRPr="00907FCF">
        <w:rPr>
          <w:rFonts w:asciiTheme="minorHAnsi" w:eastAsia="Trebuchet MS" w:hAnsiTheme="minorHAnsi" w:cstheme="minorHAnsi"/>
          <w:color w:val="002060"/>
          <w:spacing w:val="-1"/>
          <w:w w:val="103"/>
          <w:sz w:val="24"/>
          <w:szCs w:val="24"/>
          <w:lang w:val="ro-RO"/>
        </w:rPr>
        <w:t>.</w:t>
      </w:r>
    </w:p>
    <w:p w14:paraId="27B01003" w14:textId="4A92C55A" w:rsidR="009C7C7B" w:rsidRPr="00907FCF"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907FCF">
        <w:rPr>
          <w:rFonts w:asciiTheme="minorHAnsi" w:eastAsia="Trebuchet MS" w:hAnsiTheme="minorHAnsi" w:cstheme="minorHAnsi"/>
          <w:color w:val="002060"/>
          <w:spacing w:val="1"/>
          <w:sz w:val="24"/>
          <w:szCs w:val="24"/>
          <w:lang w:val="ro-RO"/>
        </w:rPr>
        <w:t>(</w:t>
      </w:r>
      <w:r w:rsidRPr="00907FCF">
        <w:rPr>
          <w:rFonts w:asciiTheme="minorHAnsi" w:eastAsia="Trebuchet MS" w:hAnsiTheme="minorHAnsi" w:cstheme="minorHAnsi"/>
          <w:color w:val="002060"/>
          <w:spacing w:val="-1"/>
          <w:sz w:val="24"/>
          <w:szCs w:val="24"/>
          <w:lang w:val="ro-RO"/>
        </w:rPr>
        <w:t>5</w:t>
      </w:r>
      <w:r w:rsidRPr="00907FCF">
        <w:rPr>
          <w:rFonts w:asciiTheme="minorHAnsi" w:eastAsia="Trebuchet MS" w:hAnsiTheme="minorHAnsi" w:cstheme="minorHAnsi"/>
          <w:color w:val="002060"/>
          <w:sz w:val="24"/>
          <w:szCs w:val="24"/>
          <w:lang w:val="ro-RO"/>
        </w:rPr>
        <w:t xml:space="preserve">)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Pentr</w:t>
      </w:r>
      <w:r w:rsidRPr="00907FCF">
        <w:rPr>
          <w:rFonts w:asciiTheme="minorHAnsi" w:eastAsia="Trebuchet MS" w:hAnsiTheme="minorHAnsi" w:cstheme="minorHAnsi"/>
          <w:color w:val="002060"/>
          <w:sz w:val="24"/>
          <w:szCs w:val="24"/>
          <w:lang w:val="ro-RO"/>
        </w:rPr>
        <w:t xml:space="preserve">u </w:t>
      </w:r>
      <w:r w:rsidRPr="00907FCF">
        <w:rPr>
          <w:rFonts w:asciiTheme="minorHAnsi" w:eastAsia="Trebuchet MS" w:hAnsiTheme="minorHAnsi" w:cstheme="minorHAnsi"/>
          <w:color w:val="002060"/>
          <w:spacing w:val="11"/>
          <w:sz w:val="24"/>
          <w:szCs w:val="24"/>
          <w:lang w:val="ro-RO"/>
        </w:rPr>
        <w:t xml:space="preserve"> </w:t>
      </w:r>
      <w:r w:rsidRPr="00907FCF">
        <w:rPr>
          <w:rFonts w:asciiTheme="minorHAnsi" w:eastAsia="Trebuchet MS" w:hAnsiTheme="minorHAnsi" w:cstheme="minorHAnsi"/>
          <w:color w:val="002060"/>
          <w:sz w:val="24"/>
          <w:szCs w:val="24"/>
          <w:lang w:val="ro-RO"/>
        </w:rPr>
        <w:t>neregulile</w:t>
      </w:r>
      <w:r w:rsidRPr="00907FCF">
        <w:rPr>
          <w:rFonts w:asciiTheme="minorHAnsi" w:eastAsia="Trebuchet MS" w:hAnsiTheme="minorHAnsi" w:cstheme="minorHAnsi"/>
          <w:color w:val="002060"/>
          <w:spacing w:val="20"/>
          <w:sz w:val="24"/>
          <w:szCs w:val="24"/>
          <w:lang w:val="ro-RO"/>
        </w:rPr>
        <w:t xml:space="preserve"> </w:t>
      </w:r>
      <w:r w:rsidRPr="00907FCF">
        <w:rPr>
          <w:rFonts w:asciiTheme="minorHAnsi" w:eastAsia="Trebuchet MS" w:hAnsiTheme="minorHAnsi" w:cstheme="minorHAnsi"/>
          <w:color w:val="002060"/>
          <w:sz w:val="24"/>
          <w:szCs w:val="24"/>
          <w:lang w:val="ro-RO"/>
        </w:rPr>
        <w:t>identificate</w:t>
      </w:r>
      <w:r w:rsidRPr="00907FCF">
        <w:rPr>
          <w:rFonts w:asciiTheme="minorHAnsi" w:eastAsia="Trebuchet MS" w:hAnsiTheme="minorHAnsi" w:cstheme="minorHAnsi"/>
          <w:color w:val="002060"/>
          <w:spacing w:val="23"/>
          <w:sz w:val="24"/>
          <w:szCs w:val="24"/>
          <w:lang w:val="ro-RO"/>
        </w:rPr>
        <w:t xml:space="preserve"> </w:t>
      </w:r>
      <w:r w:rsidRPr="00907FCF">
        <w:rPr>
          <w:rFonts w:asciiTheme="minorHAnsi" w:eastAsia="Trebuchet MS" w:hAnsiTheme="minorHAnsi" w:cstheme="minorHAnsi"/>
          <w:color w:val="002060"/>
          <w:sz w:val="24"/>
          <w:szCs w:val="24"/>
          <w:lang w:val="ro-RO"/>
        </w:rPr>
        <w:t xml:space="preserve">în </w:t>
      </w:r>
      <w:r w:rsidRPr="00907FCF">
        <w:rPr>
          <w:rFonts w:asciiTheme="minorHAnsi" w:eastAsia="Trebuchet MS" w:hAnsiTheme="minorHAnsi" w:cstheme="minorHAnsi"/>
          <w:color w:val="002060"/>
          <w:spacing w:val="1"/>
          <w:sz w:val="24"/>
          <w:szCs w:val="24"/>
          <w:lang w:val="ro-RO"/>
        </w:rPr>
        <w:t xml:space="preserve"> </w:t>
      </w:r>
      <w:r w:rsidRPr="00907FCF">
        <w:rPr>
          <w:rFonts w:asciiTheme="minorHAnsi" w:eastAsia="Trebuchet MS" w:hAnsiTheme="minorHAnsi" w:cstheme="minorHAnsi"/>
          <w:color w:val="002060"/>
          <w:spacing w:val="-1"/>
          <w:sz w:val="24"/>
          <w:szCs w:val="24"/>
          <w:lang w:val="ro-RO"/>
        </w:rPr>
        <w:t>cadru</w:t>
      </w:r>
      <w:r w:rsidRPr="00907FCF">
        <w:rPr>
          <w:rFonts w:asciiTheme="minorHAnsi" w:eastAsia="Trebuchet MS" w:hAnsiTheme="minorHAnsi" w:cstheme="minorHAnsi"/>
          <w:color w:val="002060"/>
          <w:sz w:val="24"/>
          <w:szCs w:val="24"/>
          <w:lang w:val="ro-RO"/>
        </w:rPr>
        <w:t>l</w:t>
      </w:r>
      <w:r w:rsidRPr="00907FCF">
        <w:rPr>
          <w:rFonts w:asciiTheme="minorHAnsi" w:eastAsia="Trebuchet MS" w:hAnsiTheme="minorHAnsi" w:cstheme="minorHAnsi"/>
          <w:color w:val="002060"/>
          <w:spacing w:val="10"/>
          <w:sz w:val="24"/>
          <w:szCs w:val="24"/>
          <w:lang w:val="ro-RO"/>
        </w:rPr>
        <w:t xml:space="preserve"> </w:t>
      </w:r>
      <w:r w:rsidRPr="00907FCF">
        <w:rPr>
          <w:rFonts w:asciiTheme="minorHAnsi" w:eastAsia="Trebuchet MS" w:hAnsiTheme="minorHAnsi" w:cstheme="minorHAnsi"/>
          <w:color w:val="002060"/>
          <w:spacing w:val="-2"/>
          <w:sz w:val="24"/>
          <w:szCs w:val="24"/>
          <w:lang w:val="ro-RO"/>
        </w:rPr>
        <w:t>pro</w:t>
      </w:r>
      <w:r w:rsidRPr="00907FCF">
        <w:rPr>
          <w:rFonts w:asciiTheme="minorHAnsi" w:eastAsia="Trebuchet MS" w:hAnsiTheme="minorHAnsi" w:cstheme="minorHAnsi"/>
          <w:color w:val="002060"/>
          <w:spacing w:val="3"/>
          <w:sz w:val="24"/>
          <w:szCs w:val="24"/>
          <w:lang w:val="ro-RO"/>
        </w:rPr>
        <w:t>i</w:t>
      </w:r>
      <w:r w:rsidRPr="00907FCF">
        <w:rPr>
          <w:rFonts w:asciiTheme="minorHAnsi" w:eastAsia="Trebuchet MS" w:hAnsiTheme="minorHAnsi" w:cstheme="minorHAnsi"/>
          <w:color w:val="002060"/>
          <w:spacing w:val="-1"/>
          <w:sz w:val="24"/>
          <w:szCs w:val="24"/>
          <w:lang w:val="ro-RO"/>
        </w:rPr>
        <w:t>ectelo</w:t>
      </w:r>
      <w:r w:rsidRPr="00907FCF">
        <w:rPr>
          <w:rFonts w:asciiTheme="minorHAnsi" w:eastAsia="Trebuchet MS" w:hAnsiTheme="minorHAnsi" w:cstheme="minorHAnsi"/>
          <w:color w:val="002060"/>
          <w:sz w:val="24"/>
          <w:szCs w:val="24"/>
          <w:lang w:val="ro-RO"/>
        </w:rPr>
        <w:t>r</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color w:val="002060"/>
          <w:sz w:val="24"/>
          <w:szCs w:val="24"/>
          <w:lang w:val="ro-RO"/>
        </w:rPr>
        <w:t>implementate</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pacing w:val="1"/>
          <w:sz w:val="24"/>
          <w:szCs w:val="24"/>
          <w:lang w:val="ro-RO"/>
        </w:rPr>
        <w:t>î</w:t>
      </w:r>
      <w:r w:rsidRPr="00907FCF">
        <w:rPr>
          <w:rFonts w:asciiTheme="minorHAnsi" w:eastAsia="Trebuchet MS" w:hAnsiTheme="minorHAnsi" w:cstheme="minorHAnsi"/>
          <w:color w:val="002060"/>
          <w:sz w:val="24"/>
          <w:szCs w:val="24"/>
          <w:lang w:val="ro-RO"/>
        </w:rPr>
        <w:t xml:space="preserve">n </w:t>
      </w:r>
      <w:r w:rsidRPr="00907FCF">
        <w:rPr>
          <w:rFonts w:asciiTheme="minorHAnsi" w:eastAsia="Trebuchet MS" w:hAnsiTheme="minorHAnsi" w:cstheme="minorHAnsi"/>
          <w:color w:val="002060"/>
          <w:spacing w:val="-1"/>
          <w:w w:val="103"/>
          <w:sz w:val="24"/>
          <w:szCs w:val="24"/>
          <w:lang w:val="ro-RO"/>
        </w:rPr>
        <w:t xml:space="preserve">parteneriat, </w:t>
      </w:r>
      <w:r w:rsidRPr="00907FCF">
        <w:rPr>
          <w:rFonts w:asciiTheme="minorHAnsi" w:eastAsia="Trebuchet MS" w:hAnsiTheme="minorHAnsi" w:cstheme="minorHAnsi"/>
          <w:color w:val="002060"/>
          <w:spacing w:val="-2"/>
          <w:sz w:val="24"/>
          <w:szCs w:val="24"/>
          <w:lang w:val="ro-RO"/>
        </w:rPr>
        <w:t>A</w:t>
      </w:r>
      <w:r w:rsidRPr="00907FCF">
        <w:rPr>
          <w:rFonts w:asciiTheme="minorHAnsi" w:eastAsia="Trebuchet MS" w:hAnsiTheme="minorHAnsi" w:cstheme="minorHAnsi"/>
          <w:color w:val="002060"/>
          <w:spacing w:val="-1"/>
          <w:sz w:val="24"/>
          <w:szCs w:val="24"/>
          <w:lang w:val="ro-RO"/>
        </w:rPr>
        <w:t>M</w:t>
      </w:r>
      <w:r w:rsidRPr="00907FCF">
        <w:rPr>
          <w:rFonts w:asciiTheme="minorHAnsi" w:eastAsia="Trebuchet MS" w:hAnsiTheme="minorHAnsi" w:cstheme="minorHAnsi"/>
          <w:color w:val="002060"/>
          <w:sz w:val="24"/>
          <w:szCs w:val="24"/>
          <w:lang w:val="ro-RO"/>
        </w:rPr>
        <w:t xml:space="preserve"> emite</w:t>
      </w:r>
      <w:r w:rsidRPr="00907FCF">
        <w:rPr>
          <w:rFonts w:asciiTheme="minorHAnsi" w:eastAsia="Trebuchet MS" w:hAnsiTheme="minorHAnsi" w:cstheme="minorHAnsi"/>
          <w:color w:val="002060"/>
          <w:spacing w:val="45"/>
          <w:sz w:val="24"/>
          <w:szCs w:val="24"/>
          <w:lang w:val="ro-RO"/>
        </w:rPr>
        <w:t xml:space="preserve"> </w:t>
      </w:r>
      <w:r w:rsidRPr="00907FCF">
        <w:rPr>
          <w:rFonts w:asciiTheme="minorHAnsi" w:eastAsia="Trebuchet MS" w:hAnsiTheme="minorHAnsi" w:cstheme="minorHAnsi"/>
          <w:color w:val="002060"/>
          <w:sz w:val="24"/>
          <w:szCs w:val="24"/>
          <w:lang w:val="ro-RO"/>
        </w:rPr>
        <w:t xml:space="preserve">notificările </w:t>
      </w:r>
      <w:r w:rsidRPr="00907FCF">
        <w:rPr>
          <w:rFonts w:asciiTheme="minorHAnsi" w:eastAsia="Trebuchet MS" w:hAnsiTheme="minorHAnsi" w:cstheme="minorHAnsi"/>
          <w:color w:val="002060"/>
          <w:spacing w:val="-1"/>
          <w:sz w:val="24"/>
          <w:szCs w:val="24"/>
          <w:lang w:val="ro-RO"/>
        </w:rPr>
        <w:t>ș</w:t>
      </w:r>
      <w:r w:rsidRPr="00907FCF">
        <w:rPr>
          <w:rFonts w:asciiTheme="minorHAnsi" w:eastAsia="Trebuchet MS" w:hAnsiTheme="minorHAnsi" w:cstheme="minorHAnsi"/>
          <w:color w:val="002060"/>
          <w:sz w:val="24"/>
          <w:szCs w:val="24"/>
          <w:lang w:val="ro-RO"/>
        </w:rPr>
        <w:t>i</w:t>
      </w:r>
      <w:r w:rsidRPr="00907FCF">
        <w:rPr>
          <w:rFonts w:asciiTheme="minorHAnsi" w:eastAsia="Trebuchet MS" w:hAnsiTheme="minorHAnsi" w:cstheme="minorHAnsi"/>
          <w:color w:val="002060"/>
          <w:spacing w:val="32"/>
          <w:sz w:val="24"/>
          <w:szCs w:val="24"/>
          <w:lang w:val="ro-RO"/>
        </w:rPr>
        <w:t xml:space="preserve"> </w:t>
      </w:r>
      <w:r w:rsidRPr="00907FCF">
        <w:rPr>
          <w:rFonts w:asciiTheme="minorHAnsi" w:eastAsia="Trebuchet MS" w:hAnsiTheme="minorHAnsi" w:cstheme="minorHAnsi"/>
          <w:color w:val="002060"/>
          <w:sz w:val="24"/>
          <w:szCs w:val="24"/>
          <w:lang w:val="ro-RO"/>
        </w:rPr>
        <w:t>titlurile</w:t>
      </w:r>
      <w:r w:rsidRPr="00907FCF">
        <w:rPr>
          <w:rFonts w:asciiTheme="minorHAnsi" w:eastAsia="Trebuchet MS" w:hAnsiTheme="minorHAnsi" w:cstheme="minorHAnsi"/>
          <w:color w:val="002060"/>
          <w:spacing w:val="50"/>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6"/>
          <w:sz w:val="24"/>
          <w:szCs w:val="24"/>
          <w:lang w:val="ro-RO"/>
        </w:rPr>
        <w:t xml:space="preserve"> </w:t>
      </w:r>
      <w:r w:rsidRPr="00907FCF">
        <w:rPr>
          <w:rFonts w:asciiTheme="minorHAnsi" w:eastAsia="Trebuchet MS" w:hAnsiTheme="minorHAnsi" w:cstheme="minorHAnsi"/>
          <w:color w:val="002060"/>
          <w:sz w:val="24"/>
          <w:szCs w:val="24"/>
          <w:lang w:val="ro-RO"/>
        </w:rPr>
        <w:t>creanță</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pe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pacing w:val="-1"/>
          <w:sz w:val="24"/>
          <w:szCs w:val="24"/>
          <w:lang w:val="ro-RO"/>
        </w:rPr>
        <w:t>numel</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51"/>
          <w:sz w:val="24"/>
          <w:szCs w:val="24"/>
          <w:lang w:val="ro-RO"/>
        </w:rPr>
        <w:t xml:space="preserve"> </w:t>
      </w:r>
      <w:r w:rsidRPr="00907FCF">
        <w:rPr>
          <w:rFonts w:asciiTheme="minorHAnsi" w:eastAsia="Trebuchet MS" w:hAnsiTheme="minorHAnsi" w:cstheme="minorHAnsi"/>
          <w:color w:val="002060"/>
          <w:sz w:val="24"/>
          <w:szCs w:val="24"/>
          <w:lang w:val="ro-RO"/>
        </w:rPr>
        <w:t>liderului</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pacing w:val="-2"/>
          <w:w w:val="103"/>
          <w:sz w:val="24"/>
          <w:szCs w:val="24"/>
          <w:lang w:val="ro-RO"/>
        </w:rPr>
        <w:t xml:space="preserve">de </w:t>
      </w:r>
      <w:r w:rsidRPr="00907FCF">
        <w:rPr>
          <w:rFonts w:asciiTheme="minorHAnsi" w:eastAsia="Trebuchet MS" w:hAnsiTheme="minorHAnsi" w:cstheme="minorHAnsi"/>
          <w:color w:val="002060"/>
          <w:sz w:val="24"/>
          <w:szCs w:val="24"/>
          <w:lang w:val="ro-RO"/>
        </w:rPr>
        <w:t>parteneriat</w:t>
      </w:r>
      <w:r w:rsidRPr="00907FCF">
        <w:rPr>
          <w:rFonts w:asciiTheme="minorHAnsi" w:eastAsia="Trebuchet MS" w:hAnsiTheme="minorHAnsi" w:cstheme="minorHAnsi"/>
          <w:color w:val="002060"/>
          <w:spacing w:val="57"/>
          <w:sz w:val="24"/>
          <w:szCs w:val="24"/>
          <w:lang w:val="ro-RO"/>
        </w:rPr>
        <w:t xml:space="preserve"> </w:t>
      </w:r>
      <w:r w:rsidRPr="00907FCF">
        <w:rPr>
          <w:rFonts w:asciiTheme="minorHAnsi" w:eastAsia="Trebuchet MS" w:hAnsiTheme="minorHAnsi" w:cstheme="minorHAnsi"/>
          <w:color w:val="002060"/>
          <w:sz w:val="24"/>
          <w:szCs w:val="24"/>
          <w:lang w:val="ro-RO"/>
        </w:rPr>
        <w:t>sau,</w:t>
      </w:r>
      <w:r w:rsidRPr="00907FCF">
        <w:rPr>
          <w:rFonts w:asciiTheme="minorHAnsi" w:eastAsia="Trebuchet MS" w:hAnsiTheme="minorHAnsi" w:cstheme="minorHAnsi"/>
          <w:color w:val="002060"/>
          <w:spacing w:val="41"/>
          <w:sz w:val="24"/>
          <w:szCs w:val="24"/>
          <w:lang w:val="ro-RO"/>
        </w:rPr>
        <w:t xml:space="preserve"> </w:t>
      </w:r>
      <w:r w:rsidR="00A73DD9" w:rsidRPr="00907FCF">
        <w:rPr>
          <w:rFonts w:asciiTheme="minorHAnsi" w:eastAsia="Trebuchet MS" w:hAnsiTheme="minorHAnsi" w:cstheme="minorHAnsi"/>
          <w:color w:val="002060"/>
          <w:spacing w:val="-1"/>
          <w:sz w:val="24"/>
          <w:szCs w:val="24"/>
          <w:lang w:val="ro-RO"/>
        </w:rPr>
        <w:t>dup</w:t>
      </w:r>
      <w:r w:rsidR="00A73DD9" w:rsidRPr="00907FCF">
        <w:rPr>
          <w:rFonts w:asciiTheme="minorHAnsi" w:eastAsia="Trebuchet MS" w:hAnsiTheme="minorHAnsi" w:cstheme="minorHAnsi"/>
          <w:color w:val="002060"/>
          <w:sz w:val="24"/>
          <w:szCs w:val="24"/>
          <w:lang w:val="ro-RO"/>
        </w:rPr>
        <w:t>ă</w:t>
      </w:r>
      <w:r w:rsidR="00A73DD9" w:rsidRPr="00907FCF">
        <w:rPr>
          <w:rFonts w:asciiTheme="minorHAnsi" w:eastAsia="Trebuchet MS" w:hAnsiTheme="minorHAnsi" w:cstheme="minorHAnsi"/>
          <w:color w:val="002060"/>
          <w:spacing w:val="40"/>
          <w:sz w:val="24"/>
          <w:szCs w:val="24"/>
          <w:lang w:val="ro-RO"/>
        </w:rPr>
        <w:t xml:space="preserve"> </w:t>
      </w:r>
      <w:r w:rsidRPr="00907FCF">
        <w:rPr>
          <w:rFonts w:asciiTheme="minorHAnsi" w:eastAsia="Trebuchet MS" w:hAnsiTheme="minorHAnsi" w:cstheme="minorHAnsi"/>
          <w:color w:val="002060"/>
          <w:sz w:val="24"/>
          <w:szCs w:val="24"/>
          <w:lang w:val="ro-RO"/>
        </w:rPr>
        <w:t>caz,</w:t>
      </w:r>
      <w:r w:rsidRPr="00907FCF">
        <w:rPr>
          <w:rFonts w:asciiTheme="minorHAnsi" w:eastAsia="Trebuchet MS" w:hAnsiTheme="minorHAnsi" w:cstheme="minorHAnsi"/>
          <w:color w:val="002060"/>
          <w:spacing w:val="41"/>
          <w:sz w:val="24"/>
          <w:szCs w:val="24"/>
          <w:lang w:val="ro-RO"/>
        </w:rPr>
        <w:t xml:space="preserve"> </w:t>
      </w:r>
      <w:r w:rsidRPr="00907FCF">
        <w:rPr>
          <w:rFonts w:asciiTheme="minorHAnsi" w:eastAsia="Trebuchet MS" w:hAnsiTheme="minorHAnsi" w:cstheme="minorHAnsi"/>
          <w:color w:val="002060"/>
          <w:spacing w:val="-1"/>
          <w:sz w:val="24"/>
          <w:szCs w:val="24"/>
          <w:lang w:val="ro-RO"/>
        </w:rPr>
        <w:t>partenerulu</w:t>
      </w:r>
      <w:r w:rsidRPr="00907FCF">
        <w:rPr>
          <w:rFonts w:asciiTheme="minorHAnsi" w:eastAsia="Trebuchet MS" w:hAnsiTheme="minorHAnsi" w:cstheme="minorHAnsi"/>
          <w:color w:val="002060"/>
          <w:sz w:val="24"/>
          <w:szCs w:val="24"/>
          <w:lang w:val="ro-RO"/>
        </w:rPr>
        <w:t xml:space="preserve">i </w:t>
      </w:r>
      <w:r w:rsidRPr="00907FCF">
        <w:rPr>
          <w:rFonts w:asciiTheme="minorHAnsi" w:eastAsia="Trebuchet MS" w:hAnsiTheme="minorHAnsi" w:cstheme="minorHAnsi"/>
          <w:color w:val="002060"/>
          <w:spacing w:val="2"/>
          <w:sz w:val="24"/>
          <w:szCs w:val="24"/>
          <w:lang w:val="ro-RO"/>
        </w:rPr>
        <w:t xml:space="preserve"> </w:t>
      </w:r>
      <w:r w:rsidRPr="00907FCF">
        <w:rPr>
          <w:rFonts w:asciiTheme="minorHAnsi" w:eastAsia="Trebuchet MS" w:hAnsiTheme="minorHAnsi" w:cstheme="minorHAnsi"/>
          <w:color w:val="002060"/>
          <w:spacing w:val="-1"/>
          <w:sz w:val="24"/>
          <w:szCs w:val="24"/>
          <w:lang w:val="ro-RO"/>
        </w:rPr>
        <w:t>car</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38"/>
          <w:sz w:val="24"/>
          <w:szCs w:val="24"/>
          <w:lang w:val="ro-RO"/>
        </w:rPr>
        <w:t xml:space="preserve"> </w:t>
      </w:r>
      <w:r w:rsidRPr="00907FCF">
        <w:rPr>
          <w:rFonts w:asciiTheme="minorHAnsi" w:eastAsia="Trebuchet MS" w:hAnsiTheme="minorHAnsi" w:cstheme="minorHAnsi"/>
          <w:color w:val="002060"/>
          <w:sz w:val="24"/>
          <w:szCs w:val="24"/>
          <w:lang w:val="ro-RO"/>
        </w:rPr>
        <w:t>a</w:t>
      </w:r>
      <w:r w:rsidRPr="00907FCF">
        <w:rPr>
          <w:rFonts w:asciiTheme="minorHAnsi" w:eastAsia="Trebuchet MS" w:hAnsiTheme="minorHAnsi" w:cstheme="minorHAnsi"/>
          <w:color w:val="002060"/>
          <w:spacing w:val="30"/>
          <w:sz w:val="24"/>
          <w:szCs w:val="24"/>
          <w:lang w:val="ro-RO"/>
        </w:rPr>
        <w:t xml:space="preserve"> </w:t>
      </w:r>
      <w:r w:rsidRPr="00907FCF">
        <w:rPr>
          <w:rFonts w:asciiTheme="minorHAnsi" w:eastAsia="Trebuchet MS" w:hAnsiTheme="minorHAnsi" w:cstheme="minorHAnsi"/>
          <w:color w:val="002060"/>
          <w:sz w:val="24"/>
          <w:szCs w:val="24"/>
          <w:lang w:val="ro-RO"/>
        </w:rPr>
        <w:t>efectuat</w:t>
      </w:r>
      <w:r w:rsidRPr="00907FCF">
        <w:rPr>
          <w:rFonts w:asciiTheme="minorHAnsi" w:eastAsia="Trebuchet MS" w:hAnsiTheme="minorHAnsi" w:cstheme="minorHAnsi"/>
          <w:color w:val="002060"/>
          <w:spacing w:val="53"/>
          <w:sz w:val="24"/>
          <w:szCs w:val="24"/>
          <w:lang w:val="ro-RO"/>
        </w:rPr>
        <w:t xml:space="preserve"> </w:t>
      </w:r>
      <w:r w:rsidRPr="00907FCF">
        <w:rPr>
          <w:rFonts w:asciiTheme="minorHAnsi" w:eastAsia="Trebuchet MS" w:hAnsiTheme="minorHAnsi" w:cstheme="minorHAnsi"/>
          <w:color w:val="002060"/>
          <w:sz w:val="24"/>
          <w:szCs w:val="24"/>
          <w:lang w:val="ro-RO"/>
        </w:rPr>
        <w:t xml:space="preserve">cheltuielile  </w:t>
      </w:r>
      <w:r w:rsidRPr="00907FCF">
        <w:rPr>
          <w:rFonts w:asciiTheme="minorHAnsi" w:eastAsia="Trebuchet MS" w:hAnsiTheme="minorHAnsi" w:cstheme="minorHAnsi"/>
          <w:color w:val="002060"/>
          <w:spacing w:val="-1"/>
          <w:sz w:val="24"/>
          <w:szCs w:val="24"/>
          <w:lang w:val="ro-RO"/>
        </w:rPr>
        <w:t>afectat</w:t>
      </w:r>
      <w:r w:rsidRPr="00907FCF">
        <w:rPr>
          <w:rFonts w:asciiTheme="minorHAnsi" w:eastAsia="Trebuchet MS" w:hAnsiTheme="minorHAnsi" w:cstheme="minorHAnsi"/>
          <w:color w:val="002060"/>
          <w:sz w:val="24"/>
          <w:szCs w:val="24"/>
          <w:lang w:val="ro-RO"/>
        </w:rPr>
        <w:t>e</w:t>
      </w:r>
      <w:r w:rsidRPr="00907FCF">
        <w:rPr>
          <w:rFonts w:asciiTheme="minorHAnsi" w:eastAsia="Trebuchet MS" w:hAnsiTheme="minorHAnsi" w:cstheme="minorHAnsi"/>
          <w:color w:val="002060"/>
          <w:spacing w:val="49"/>
          <w:sz w:val="24"/>
          <w:szCs w:val="24"/>
          <w:lang w:val="ro-RO"/>
        </w:rPr>
        <w:t xml:space="preserve"> </w:t>
      </w:r>
      <w:r w:rsidRPr="00907FCF">
        <w:rPr>
          <w:rFonts w:asciiTheme="minorHAnsi" w:eastAsia="Trebuchet MS" w:hAnsiTheme="minorHAnsi" w:cstheme="minorHAnsi"/>
          <w:color w:val="002060"/>
          <w:sz w:val="24"/>
          <w:szCs w:val="24"/>
          <w:lang w:val="ro-RO"/>
        </w:rPr>
        <w:t>de</w:t>
      </w:r>
      <w:r w:rsidRPr="00907FCF">
        <w:rPr>
          <w:rFonts w:asciiTheme="minorHAnsi" w:eastAsia="Trebuchet MS" w:hAnsiTheme="minorHAnsi" w:cstheme="minorHAnsi"/>
          <w:color w:val="002060"/>
          <w:spacing w:val="35"/>
          <w:sz w:val="24"/>
          <w:szCs w:val="24"/>
          <w:lang w:val="ro-RO"/>
        </w:rPr>
        <w:t xml:space="preserve"> </w:t>
      </w:r>
      <w:r w:rsidRPr="00907FCF">
        <w:rPr>
          <w:rFonts w:asciiTheme="minorHAnsi" w:eastAsia="Trebuchet MS" w:hAnsiTheme="minorHAnsi" w:cstheme="minorHAnsi"/>
          <w:color w:val="002060"/>
          <w:spacing w:val="-1"/>
          <w:w w:val="103"/>
          <w:sz w:val="24"/>
          <w:szCs w:val="24"/>
          <w:lang w:val="ro-RO"/>
        </w:rPr>
        <w:t>ner</w:t>
      </w:r>
      <w:r w:rsidRPr="00907FCF">
        <w:rPr>
          <w:rFonts w:asciiTheme="minorHAnsi" w:eastAsia="Trebuchet MS" w:hAnsiTheme="minorHAnsi" w:cstheme="minorHAnsi"/>
          <w:color w:val="002060"/>
          <w:w w:val="103"/>
          <w:sz w:val="24"/>
          <w:szCs w:val="24"/>
          <w:lang w:val="ro-RO"/>
        </w:rPr>
        <w:t xml:space="preserve">eguli </w:t>
      </w:r>
      <w:r w:rsidRPr="00907FCF">
        <w:rPr>
          <w:rFonts w:asciiTheme="minorHAnsi" w:eastAsia="Trebuchet MS" w:hAnsiTheme="minorHAnsi" w:cstheme="minorHAnsi"/>
          <w:color w:val="002060"/>
          <w:spacing w:val="-1"/>
          <w:sz w:val="24"/>
          <w:szCs w:val="24"/>
          <w:lang w:val="ro-RO"/>
        </w:rPr>
        <w:t>confor</w:t>
      </w:r>
      <w:r w:rsidRPr="00907FCF">
        <w:rPr>
          <w:rFonts w:asciiTheme="minorHAnsi" w:eastAsia="Trebuchet MS" w:hAnsiTheme="minorHAnsi" w:cstheme="minorHAnsi"/>
          <w:color w:val="002060"/>
          <w:sz w:val="24"/>
          <w:szCs w:val="24"/>
          <w:lang w:val="ro-RO"/>
        </w:rPr>
        <w:t>m</w:t>
      </w:r>
      <w:r w:rsidRPr="00907FCF">
        <w:rPr>
          <w:rFonts w:asciiTheme="minorHAnsi" w:eastAsia="Trebuchet MS" w:hAnsiTheme="minorHAnsi" w:cstheme="minorHAnsi"/>
          <w:color w:val="002060"/>
          <w:spacing w:val="25"/>
          <w:sz w:val="24"/>
          <w:szCs w:val="24"/>
          <w:lang w:val="ro-RO"/>
        </w:rPr>
        <w:t xml:space="preserve"> </w:t>
      </w:r>
      <w:r w:rsidRPr="00907FCF">
        <w:rPr>
          <w:rFonts w:asciiTheme="minorHAnsi" w:eastAsia="Trebuchet MS" w:hAnsiTheme="minorHAnsi" w:cstheme="minorHAnsi"/>
          <w:i/>
          <w:color w:val="002060"/>
          <w:spacing w:val="-1"/>
          <w:sz w:val="24"/>
          <w:szCs w:val="24"/>
          <w:lang w:val="ro-RO"/>
        </w:rPr>
        <w:t>Anexe</w:t>
      </w:r>
      <w:r w:rsidRPr="00907FCF">
        <w:rPr>
          <w:rFonts w:asciiTheme="minorHAnsi" w:eastAsia="Trebuchet MS" w:hAnsiTheme="minorHAnsi" w:cstheme="minorHAnsi"/>
          <w:i/>
          <w:color w:val="002060"/>
          <w:sz w:val="24"/>
          <w:szCs w:val="24"/>
          <w:lang w:val="ro-RO"/>
        </w:rPr>
        <w:t>i</w:t>
      </w:r>
      <w:r w:rsidRPr="00907FCF">
        <w:rPr>
          <w:rFonts w:asciiTheme="minorHAnsi" w:eastAsia="Trebuchet MS" w:hAnsiTheme="minorHAnsi" w:cstheme="minorHAnsi"/>
          <w:i/>
          <w:color w:val="002060"/>
          <w:spacing w:val="19"/>
          <w:sz w:val="24"/>
          <w:szCs w:val="24"/>
          <w:lang w:val="ro-RO"/>
        </w:rPr>
        <w:t xml:space="preserve"> </w:t>
      </w:r>
      <w:r w:rsidRPr="00907FCF">
        <w:rPr>
          <w:rFonts w:asciiTheme="minorHAnsi" w:eastAsia="Trebuchet MS" w:hAnsiTheme="minorHAnsi" w:cstheme="minorHAnsi"/>
          <w:i/>
          <w:color w:val="002060"/>
          <w:spacing w:val="-1"/>
          <w:sz w:val="24"/>
          <w:szCs w:val="24"/>
          <w:lang w:val="ro-RO"/>
        </w:rPr>
        <w:t>4</w:t>
      </w:r>
      <w:r w:rsidR="00A73DD9" w:rsidRPr="00907FCF">
        <w:rPr>
          <w:rFonts w:asciiTheme="minorHAnsi" w:eastAsia="Trebuchet MS" w:hAnsiTheme="minorHAnsi" w:cstheme="minorHAnsi"/>
          <w:i/>
          <w:color w:val="002060"/>
          <w:spacing w:val="-1"/>
          <w:sz w:val="24"/>
          <w:szCs w:val="24"/>
          <w:lang w:val="ro-RO"/>
        </w:rPr>
        <w:t xml:space="preserve"> </w:t>
      </w:r>
      <w:r w:rsidRPr="00907FCF">
        <w:rPr>
          <w:rFonts w:asciiTheme="minorHAnsi" w:eastAsia="Trebuchet MS" w:hAnsiTheme="minorHAnsi" w:cstheme="minorHAnsi"/>
          <w:i/>
          <w:color w:val="002060"/>
          <w:sz w:val="24"/>
          <w:szCs w:val="24"/>
          <w:lang w:val="ro-RO"/>
        </w:rPr>
        <w:t>-</w:t>
      </w:r>
      <w:r w:rsidRPr="00907FCF">
        <w:rPr>
          <w:rFonts w:asciiTheme="minorHAnsi" w:eastAsia="Trebuchet MS" w:hAnsiTheme="minorHAnsi" w:cstheme="minorHAnsi"/>
          <w:i/>
          <w:color w:val="002060"/>
          <w:spacing w:val="10"/>
          <w:sz w:val="24"/>
          <w:szCs w:val="24"/>
          <w:lang w:val="ro-RO"/>
        </w:rPr>
        <w:t xml:space="preserve"> </w:t>
      </w:r>
      <w:r w:rsidRPr="00907FCF">
        <w:rPr>
          <w:rFonts w:asciiTheme="minorHAnsi" w:eastAsia="Trebuchet MS" w:hAnsiTheme="minorHAnsi" w:cstheme="minorHAnsi"/>
          <w:i/>
          <w:color w:val="002060"/>
          <w:spacing w:val="-2"/>
          <w:sz w:val="24"/>
          <w:szCs w:val="24"/>
          <w:lang w:val="ro-RO"/>
        </w:rPr>
        <w:t>A</w:t>
      </w:r>
      <w:r w:rsidRPr="00907FCF">
        <w:rPr>
          <w:rFonts w:asciiTheme="minorHAnsi" w:eastAsia="Trebuchet MS" w:hAnsiTheme="minorHAnsi" w:cstheme="minorHAnsi"/>
          <w:i/>
          <w:color w:val="002060"/>
          <w:spacing w:val="3"/>
          <w:sz w:val="24"/>
          <w:szCs w:val="24"/>
          <w:lang w:val="ro-RO"/>
        </w:rPr>
        <w:t>c</w:t>
      </w:r>
      <w:r w:rsidRPr="00907FCF">
        <w:rPr>
          <w:rFonts w:asciiTheme="minorHAnsi" w:eastAsia="Trebuchet MS" w:hAnsiTheme="minorHAnsi" w:cstheme="minorHAnsi"/>
          <w:i/>
          <w:color w:val="002060"/>
          <w:spacing w:val="-1"/>
          <w:sz w:val="24"/>
          <w:szCs w:val="24"/>
          <w:lang w:val="ro-RO"/>
        </w:rPr>
        <w:t>ordu</w:t>
      </w:r>
      <w:r w:rsidRPr="00907FCF">
        <w:rPr>
          <w:rFonts w:asciiTheme="minorHAnsi" w:eastAsia="Trebuchet MS" w:hAnsiTheme="minorHAnsi" w:cstheme="minorHAnsi"/>
          <w:i/>
          <w:color w:val="002060"/>
          <w:sz w:val="24"/>
          <w:szCs w:val="24"/>
          <w:lang w:val="ro-RO"/>
        </w:rPr>
        <w:t>l</w:t>
      </w:r>
      <w:r w:rsidRPr="00907FCF">
        <w:rPr>
          <w:rFonts w:asciiTheme="minorHAnsi" w:eastAsia="Trebuchet MS" w:hAnsiTheme="minorHAnsi" w:cstheme="minorHAnsi"/>
          <w:i/>
          <w:color w:val="002060"/>
          <w:spacing w:val="22"/>
          <w:sz w:val="24"/>
          <w:szCs w:val="24"/>
          <w:lang w:val="ro-RO"/>
        </w:rPr>
        <w:t xml:space="preserve"> </w:t>
      </w:r>
      <w:r w:rsidRPr="00907FCF">
        <w:rPr>
          <w:rFonts w:asciiTheme="minorHAnsi" w:eastAsia="Trebuchet MS" w:hAnsiTheme="minorHAnsi" w:cstheme="minorHAnsi"/>
          <w:i/>
          <w:color w:val="002060"/>
          <w:spacing w:val="-1"/>
          <w:sz w:val="24"/>
          <w:szCs w:val="24"/>
          <w:lang w:val="ro-RO"/>
        </w:rPr>
        <w:t>de parteneriat</w:t>
      </w:r>
      <w:r w:rsidRPr="00907FCF">
        <w:rPr>
          <w:rFonts w:asciiTheme="minorHAnsi" w:eastAsia="Trebuchet MS" w:hAnsiTheme="minorHAnsi" w:cstheme="minorHAnsi"/>
          <w:i/>
          <w:color w:val="002060"/>
          <w:w w:val="103"/>
          <w:sz w:val="24"/>
          <w:szCs w:val="24"/>
          <w:lang w:val="ro-RO"/>
        </w:rPr>
        <w:t>.</w:t>
      </w:r>
    </w:p>
    <w:p w14:paraId="0FB9C2D9" w14:textId="77777777" w:rsidR="009C7C7B" w:rsidRPr="00907FCF"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7F36B8C" w14:textId="77777777" w:rsidR="006D7C5C" w:rsidRPr="00907FCF" w:rsidRDefault="006D7C5C" w:rsidP="006D7C5C">
      <w:pPr>
        <w:pStyle w:val="Default"/>
        <w:spacing w:before="60"/>
        <w:ind w:left="75"/>
        <w:jc w:val="both"/>
        <w:rPr>
          <w:rFonts w:asciiTheme="minorHAnsi" w:eastAsia="Trebuchet MS" w:hAnsiTheme="minorHAnsi" w:cstheme="minorHAnsi"/>
          <w:b/>
          <w:bCs/>
          <w:color w:val="002060"/>
          <w:lang w:val="ro-RO"/>
        </w:rPr>
      </w:pPr>
    </w:p>
    <w:p w14:paraId="19297C1C" w14:textId="77777777" w:rsidR="006D7C5C" w:rsidRPr="00907FCF" w:rsidRDefault="006D7C5C" w:rsidP="006D7C5C">
      <w:pPr>
        <w:pStyle w:val="Default"/>
        <w:spacing w:before="60"/>
        <w:ind w:left="75"/>
        <w:jc w:val="both"/>
        <w:rPr>
          <w:rFonts w:asciiTheme="minorHAnsi" w:eastAsia="Trebuchet MS" w:hAnsiTheme="minorHAnsi" w:cstheme="minorHAnsi"/>
          <w:b/>
          <w:bCs/>
          <w:color w:val="002060"/>
          <w:lang w:val="ro-RO"/>
        </w:rPr>
      </w:pPr>
    </w:p>
    <w:p w14:paraId="567A8FD7" w14:textId="3071CF46" w:rsidR="001672E7" w:rsidRPr="00907FCF" w:rsidRDefault="009C7C7B" w:rsidP="006D7C5C">
      <w:pPr>
        <w:pStyle w:val="Default"/>
        <w:spacing w:before="60"/>
        <w:ind w:left="75"/>
        <w:jc w:val="both"/>
        <w:rPr>
          <w:rFonts w:asciiTheme="minorHAnsi" w:eastAsia="Trebuchet MS" w:hAnsiTheme="minorHAnsi" w:cstheme="minorHAnsi"/>
          <w:b/>
          <w:bCs/>
          <w:color w:val="002060"/>
          <w:lang w:val="ro-RO"/>
        </w:rPr>
      </w:pPr>
      <w:proofErr w:type="spellStart"/>
      <w:r w:rsidRPr="00907FCF">
        <w:rPr>
          <w:rFonts w:asciiTheme="minorHAnsi" w:eastAsia="Trebuchet MS" w:hAnsiTheme="minorHAnsi" w:cstheme="minorHAnsi"/>
          <w:b/>
          <w:bCs/>
          <w:color w:val="002060"/>
          <w:lang w:val="ro-RO"/>
        </w:rPr>
        <w:lastRenderedPageBreak/>
        <w:t>Art</w:t>
      </w:r>
      <w:proofErr w:type="spellEnd"/>
      <w:r w:rsidRPr="00907FCF">
        <w:rPr>
          <w:rFonts w:asciiTheme="minorHAnsi" w:eastAsia="Trebuchet MS" w:hAnsiTheme="minorHAnsi" w:cstheme="minorHAnsi"/>
          <w:b/>
          <w:bCs/>
          <w:color w:val="002060"/>
          <w:lang w:val="ro-RO"/>
        </w:rPr>
        <w:t xml:space="preserve"> 8 – Măsuri de informare și publicitate </w:t>
      </w:r>
    </w:p>
    <w:p w14:paraId="02C29735" w14:textId="77777777" w:rsidR="00BF5495" w:rsidRPr="00907FCF" w:rsidRDefault="009C7C7B" w:rsidP="006D7C5C">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Pr="00907FCF" w:rsidRDefault="00BF5495"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907FCF">
        <w:rPr>
          <w:rFonts w:asciiTheme="minorHAnsi" w:eastAsia="Trebuchet MS" w:hAnsiTheme="minorHAnsi" w:cstheme="minorHAnsi"/>
          <w:color w:val="002060"/>
          <w:spacing w:val="1"/>
          <w:sz w:val="24"/>
          <w:szCs w:val="24"/>
          <w:lang w:val="ro-RO"/>
        </w:rPr>
        <w:t>si articolului 50</w:t>
      </w:r>
      <w:r w:rsidRPr="00907FCF">
        <w:rPr>
          <w:rFonts w:asciiTheme="minorHAnsi" w:eastAsia="Trebuchet MS" w:hAnsiTheme="minorHAnsi" w:cstheme="minorHAnsi"/>
          <w:color w:val="002060"/>
          <w:spacing w:val="1"/>
          <w:sz w:val="24"/>
          <w:szCs w:val="24"/>
          <w:lang w:val="ro-RO"/>
        </w:rPr>
        <w:t xml:space="preserve"> alin (1) și (2)</w:t>
      </w:r>
      <w:r w:rsidR="00A73DD9" w:rsidRPr="00907FCF">
        <w:rPr>
          <w:rFonts w:asciiTheme="minorHAnsi" w:eastAsia="Trebuchet MS" w:hAnsiTheme="minorHAnsi" w:cstheme="minorHAnsi"/>
          <w:color w:val="002060"/>
          <w:spacing w:val="1"/>
          <w:sz w:val="24"/>
          <w:szCs w:val="24"/>
          <w:lang w:val="ro-RO"/>
        </w:rPr>
        <w:t xml:space="preserve"> </w:t>
      </w:r>
      <w:r w:rsidR="000F132E" w:rsidRPr="00907FCF">
        <w:rPr>
          <w:rFonts w:asciiTheme="minorHAnsi" w:eastAsia="Trebuchet MS" w:hAnsiTheme="minorHAnsi" w:cstheme="minorHAnsi"/>
          <w:color w:val="002060"/>
          <w:spacing w:val="1"/>
          <w:sz w:val="24"/>
          <w:szCs w:val="24"/>
          <w:lang w:val="ro-RO"/>
        </w:rPr>
        <w:t>- din Regulamentul (UE)</w:t>
      </w:r>
      <w:r w:rsidR="00BD65A8" w:rsidRPr="00907FCF">
        <w:rPr>
          <w:rFonts w:asciiTheme="minorHAnsi" w:eastAsia="Trebuchet MS" w:hAnsiTheme="minorHAnsi" w:cstheme="minorHAnsi"/>
          <w:color w:val="002060"/>
          <w:spacing w:val="1"/>
          <w:sz w:val="24"/>
          <w:szCs w:val="24"/>
          <w:lang w:val="ro-RO"/>
        </w:rPr>
        <w:t xml:space="preserve"> nr.</w:t>
      </w:r>
      <w:r w:rsidR="000F132E" w:rsidRPr="00907FCF">
        <w:rPr>
          <w:rFonts w:asciiTheme="minorHAnsi" w:eastAsia="Trebuchet MS" w:hAnsiTheme="minorHAnsi" w:cstheme="minorHAnsi"/>
          <w:color w:val="002060"/>
          <w:spacing w:val="1"/>
          <w:sz w:val="24"/>
          <w:szCs w:val="24"/>
          <w:lang w:val="ro-RO"/>
        </w:rPr>
        <w:t xml:space="preserve"> </w:t>
      </w:r>
      <w:r w:rsidR="00BD65A8" w:rsidRPr="00907FCF">
        <w:rPr>
          <w:rFonts w:asciiTheme="minorHAnsi" w:eastAsia="Trebuchet MS" w:hAnsiTheme="minorHAnsi" w:cstheme="minorHAnsi"/>
          <w:color w:val="002060"/>
          <w:spacing w:val="1"/>
          <w:sz w:val="24"/>
          <w:szCs w:val="24"/>
          <w:lang w:val="ro-RO"/>
        </w:rPr>
        <w:t>1060/2021</w:t>
      </w:r>
      <w:r w:rsidRPr="00907FCF">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907FCF">
        <w:rPr>
          <w:rFonts w:asciiTheme="minorHAnsi" w:eastAsia="Trebuchet MS" w:hAnsiTheme="minorHAnsi" w:cstheme="minorHAnsi"/>
          <w:color w:val="002060"/>
          <w:spacing w:val="1"/>
          <w:sz w:val="24"/>
          <w:szCs w:val="24"/>
          <w:lang w:val="ro-RO"/>
        </w:rPr>
        <w:t>AM</w:t>
      </w:r>
      <w:r w:rsidRPr="00907FCF">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907FCF" w:rsidRDefault="000F132E"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907FCF">
        <w:rPr>
          <w:rFonts w:asciiTheme="minorHAnsi" w:eastAsia="Trebuchet MS" w:hAnsiTheme="minorHAnsi" w:cstheme="minorHAnsi"/>
          <w:color w:val="002060"/>
          <w:spacing w:val="1"/>
          <w:sz w:val="24"/>
          <w:szCs w:val="24"/>
          <w:lang w:val="ro-RO"/>
        </w:rPr>
        <w:t xml:space="preserve">Beneficiarii au </w:t>
      </w:r>
      <w:proofErr w:type="spellStart"/>
      <w:r w:rsidRPr="00907FCF">
        <w:rPr>
          <w:rFonts w:asciiTheme="minorHAnsi" w:eastAsia="Trebuchet MS" w:hAnsiTheme="minorHAnsi" w:cstheme="minorHAnsi"/>
          <w:color w:val="002060"/>
          <w:spacing w:val="1"/>
          <w:sz w:val="24"/>
          <w:szCs w:val="24"/>
          <w:lang w:val="ro-RO"/>
        </w:rPr>
        <w:t>obligaţia</w:t>
      </w:r>
      <w:proofErr w:type="spellEnd"/>
      <w:r w:rsidRPr="00907FC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907FCF">
        <w:rPr>
          <w:rFonts w:asciiTheme="minorHAnsi" w:eastAsia="Trebuchet MS" w:hAnsiTheme="minorHAnsi" w:cstheme="minorHAnsi"/>
          <w:color w:val="002060"/>
          <w:spacing w:val="1"/>
          <w:sz w:val="24"/>
          <w:szCs w:val="24"/>
          <w:lang w:val="ro-RO"/>
        </w:rPr>
        <w:t>.</w:t>
      </w:r>
    </w:p>
    <w:sectPr w:rsidR="009C7C7B" w:rsidRPr="00907FCF" w:rsidSect="008618EE">
      <w:headerReference w:type="even" r:id="rId8"/>
      <w:headerReference w:type="default" r:id="rId9"/>
      <w:footerReference w:type="even" r:id="rId10"/>
      <w:footerReference w:type="default" r:id="rId11"/>
      <w:headerReference w:type="first" r:id="rId12"/>
      <w:footerReference w:type="first" r:id="rId13"/>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C3D45" w14:textId="77777777" w:rsidR="005E253F" w:rsidRDefault="005E253F">
      <w:r>
        <w:separator/>
      </w:r>
    </w:p>
  </w:endnote>
  <w:endnote w:type="continuationSeparator" w:id="0">
    <w:p w14:paraId="0E9D79E7" w14:textId="77777777" w:rsidR="005E253F" w:rsidRDefault="005E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A1A0B" w14:textId="77777777" w:rsidR="007D3B3E" w:rsidRDefault="007D3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F28F4" w14:textId="77777777" w:rsidR="007D3B3E" w:rsidRDefault="007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B0660" w14:textId="77777777" w:rsidR="005E253F" w:rsidRDefault="005E253F">
      <w:r>
        <w:separator/>
      </w:r>
    </w:p>
  </w:footnote>
  <w:footnote w:type="continuationSeparator" w:id="0">
    <w:p w14:paraId="6C749ABC" w14:textId="77777777" w:rsidR="005E253F" w:rsidRDefault="005E2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930AC" w14:textId="77777777" w:rsidR="007D3B3E" w:rsidRDefault="007D3B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36014" w14:textId="7C721CFD" w:rsidR="004F349A" w:rsidRPr="000567A6" w:rsidRDefault="000567A6" w:rsidP="000567A6">
    <w:pPr>
      <w:pStyle w:val="Header"/>
    </w:pPr>
    <w:proofErr w:type="spellStart"/>
    <w:r w:rsidRPr="000567A6">
      <w:rPr>
        <w:rFonts w:asciiTheme="minorHAnsi" w:hAnsiTheme="minorHAnsi" w:cstheme="minorHAnsi"/>
        <w:b/>
        <w:bCs/>
        <w:color w:val="002060"/>
        <w:sz w:val="24"/>
        <w:szCs w:val="24"/>
      </w:rPr>
      <w:t>Ghidul</w:t>
    </w:r>
    <w:proofErr w:type="spellEnd"/>
    <w:r w:rsidRPr="000567A6">
      <w:rPr>
        <w:rFonts w:asciiTheme="minorHAnsi" w:hAnsiTheme="minorHAnsi" w:cstheme="minorHAnsi"/>
        <w:b/>
        <w:bCs/>
        <w:color w:val="002060"/>
        <w:sz w:val="24"/>
        <w:szCs w:val="24"/>
      </w:rPr>
      <w:t xml:space="preserve"> </w:t>
    </w:r>
    <w:proofErr w:type="spellStart"/>
    <w:r w:rsidRPr="000567A6">
      <w:rPr>
        <w:rFonts w:asciiTheme="minorHAnsi" w:hAnsiTheme="minorHAnsi" w:cstheme="minorHAnsi"/>
        <w:b/>
        <w:bCs/>
        <w:color w:val="002060"/>
        <w:sz w:val="24"/>
        <w:szCs w:val="24"/>
      </w:rPr>
      <w:t>solicitantului</w:t>
    </w:r>
    <w:proofErr w:type="spellEnd"/>
    <w:r w:rsidRPr="000567A6">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Investiții</w:t>
    </w:r>
    <w:proofErr w:type="spellEnd"/>
    <w:r w:rsidR="007D3B3E" w:rsidRPr="007D3B3E">
      <w:rPr>
        <w:rFonts w:asciiTheme="minorHAnsi" w:hAnsiTheme="minorHAnsi" w:cstheme="minorHAnsi"/>
        <w:b/>
        <w:bCs/>
        <w:color w:val="002060"/>
        <w:sz w:val="24"/>
        <w:szCs w:val="24"/>
      </w:rPr>
      <w:t xml:space="preserve"> de </w:t>
    </w:r>
    <w:proofErr w:type="spellStart"/>
    <w:r w:rsidR="007D3B3E" w:rsidRPr="007D3B3E">
      <w:rPr>
        <w:rFonts w:asciiTheme="minorHAnsi" w:hAnsiTheme="minorHAnsi" w:cstheme="minorHAnsi"/>
        <w:b/>
        <w:bCs/>
        <w:color w:val="002060"/>
        <w:sz w:val="24"/>
        <w:szCs w:val="24"/>
      </w:rPr>
      <w:t>tipul</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înființare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renovare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dotare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cabinete</w:t>
    </w:r>
    <w:proofErr w:type="spellEnd"/>
    <w:r w:rsidR="007D3B3E" w:rsidRPr="007D3B3E">
      <w:rPr>
        <w:rFonts w:asciiTheme="minorHAnsi" w:hAnsiTheme="minorHAnsi" w:cstheme="minorHAnsi"/>
        <w:b/>
        <w:bCs/>
        <w:color w:val="002060"/>
        <w:sz w:val="24"/>
        <w:szCs w:val="24"/>
      </w:rPr>
      <w:t xml:space="preserve"> de </w:t>
    </w:r>
    <w:proofErr w:type="spellStart"/>
    <w:r w:rsidR="007D3B3E" w:rsidRPr="007D3B3E">
      <w:rPr>
        <w:rFonts w:asciiTheme="minorHAnsi" w:hAnsiTheme="minorHAnsi" w:cstheme="minorHAnsi"/>
        <w:b/>
        <w:bCs/>
        <w:color w:val="002060"/>
        <w:sz w:val="24"/>
        <w:szCs w:val="24"/>
      </w:rPr>
      <w:t>asistență</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medicală</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stomatologică</w:t>
    </w:r>
    <w:proofErr w:type="spellEnd"/>
    <w:r w:rsidR="007D3B3E" w:rsidRPr="007D3B3E">
      <w:rPr>
        <w:rFonts w:asciiTheme="minorHAnsi" w:hAnsiTheme="minorHAnsi" w:cstheme="minorHAnsi"/>
        <w:b/>
        <w:bCs/>
        <w:color w:val="002060"/>
        <w:sz w:val="24"/>
        <w:szCs w:val="24"/>
      </w:rPr>
      <w:t xml:space="preserve"> care </w:t>
    </w:r>
    <w:proofErr w:type="spellStart"/>
    <w:r w:rsidR="007D3B3E" w:rsidRPr="007D3B3E">
      <w:rPr>
        <w:rFonts w:asciiTheme="minorHAnsi" w:hAnsiTheme="minorHAnsi" w:cstheme="minorHAnsi"/>
        <w:b/>
        <w:bCs/>
        <w:color w:val="002060"/>
        <w:sz w:val="24"/>
        <w:szCs w:val="24"/>
      </w:rPr>
      <w:t>să</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furnizeze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servicii</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copiilor</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inclusiv</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copiilor</w:t>
    </w:r>
    <w:proofErr w:type="spellEnd"/>
    <w:r w:rsidR="007D3B3E" w:rsidRPr="007D3B3E">
      <w:rPr>
        <w:rFonts w:asciiTheme="minorHAnsi" w:hAnsiTheme="minorHAnsi" w:cstheme="minorHAnsi"/>
        <w:b/>
        <w:bCs/>
        <w:color w:val="002060"/>
        <w:sz w:val="24"/>
        <w:szCs w:val="24"/>
      </w:rPr>
      <w:t xml:space="preserve"> cu </w:t>
    </w:r>
    <w:proofErr w:type="spellStart"/>
    <w:r w:rsidR="007D3B3E" w:rsidRPr="007D3B3E">
      <w:rPr>
        <w:rFonts w:asciiTheme="minorHAnsi" w:hAnsiTheme="minorHAnsi" w:cstheme="minorHAnsi"/>
        <w:b/>
        <w:bCs/>
        <w:color w:val="002060"/>
        <w:sz w:val="24"/>
        <w:szCs w:val="24"/>
      </w:rPr>
      <w:t>nevoi</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speciale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în</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ambulatoriile</w:t>
    </w:r>
    <w:proofErr w:type="spellEnd"/>
    <w:r w:rsidR="007D3B3E" w:rsidRPr="007D3B3E">
      <w:rPr>
        <w:rFonts w:asciiTheme="minorHAnsi" w:hAnsiTheme="minorHAnsi" w:cstheme="minorHAnsi"/>
        <w:b/>
        <w:bCs/>
        <w:color w:val="002060"/>
        <w:sz w:val="24"/>
        <w:szCs w:val="24"/>
      </w:rPr>
      <w:t xml:space="preserve"> integrate </w:t>
    </w:r>
    <w:proofErr w:type="spellStart"/>
    <w:r w:rsidR="007D3B3E" w:rsidRPr="007D3B3E">
      <w:rPr>
        <w:rFonts w:asciiTheme="minorHAnsi" w:hAnsiTheme="minorHAnsi" w:cstheme="minorHAnsi"/>
        <w:b/>
        <w:bCs/>
        <w:color w:val="002060"/>
        <w:sz w:val="24"/>
        <w:szCs w:val="24"/>
      </w:rPr>
      <w:t>spitalelor</w:t>
    </w:r>
    <w:proofErr w:type="spellEnd"/>
    <w:r w:rsidR="007D3B3E" w:rsidRPr="007D3B3E">
      <w:rPr>
        <w:rFonts w:asciiTheme="minorHAnsi" w:hAnsiTheme="minorHAnsi" w:cstheme="minorHAnsi"/>
        <w:b/>
        <w:bCs/>
        <w:color w:val="002060"/>
        <w:sz w:val="24"/>
        <w:szCs w:val="24"/>
      </w:rPr>
      <w:t xml:space="preserve"> de </w:t>
    </w:r>
    <w:proofErr w:type="spellStart"/>
    <w:r w:rsidR="007D3B3E" w:rsidRPr="007D3B3E">
      <w:rPr>
        <w:rFonts w:asciiTheme="minorHAnsi" w:hAnsiTheme="minorHAnsi" w:cstheme="minorHAnsi"/>
        <w:b/>
        <w:bCs/>
        <w:color w:val="002060"/>
        <w:sz w:val="24"/>
        <w:szCs w:val="24"/>
      </w:rPr>
      <w:t>pediatrie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sau</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ambulatoriile</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spitalelor</w:t>
    </w:r>
    <w:proofErr w:type="spellEnd"/>
    <w:r w:rsidR="007D3B3E" w:rsidRPr="007D3B3E">
      <w:rPr>
        <w:rFonts w:asciiTheme="minorHAnsi" w:hAnsiTheme="minorHAnsi" w:cstheme="minorHAnsi"/>
        <w:b/>
        <w:bCs/>
        <w:color w:val="002060"/>
        <w:sz w:val="24"/>
        <w:szCs w:val="24"/>
      </w:rPr>
      <w:t xml:space="preserve"> </w:t>
    </w:r>
    <w:proofErr w:type="spellStart"/>
    <w:r w:rsidR="007D3B3E" w:rsidRPr="007D3B3E">
      <w:rPr>
        <w:rFonts w:asciiTheme="minorHAnsi" w:hAnsiTheme="minorHAnsi" w:cstheme="minorHAnsi"/>
        <w:b/>
        <w:bCs/>
        <w:color w:val="002060"/>
        <w:sz w:val="24"/>
        <w:szCs w:val="24"/>
      </w:rPr>
      <w:t>publice</w:t>
    </w:r>
    <w:proofErr w:type="spellEnd"/>
    <w:r w:rsidR="007D3B3E" w:rsidRPr="007D3B3E">
      <w:rPr>
        <w:rFonts w:asciiTheme="minorHAnsi" w:hAnsiTheme="minorHAnsi" w:cstheme="minorHAnsi"/>
        <w:b/>
        <w:bCs/>
        <w:color w:val="002060"/>
        <w:sz w:val="24"/>
        <w:szCs w:val="24"/>
      </w:rPr>
      <w:t xml:space="preserve"> care au </w:t>
    </w:r>
    <w:proofErr w:type="spellStart"/>
    <w:r w:rsidR="007D3B3E" w:rsidRPr="007D3B3E">
      <w:rPr>
        <w:rFonts w:asciiTheme="minorHAnsi" w:hAnsiTheme="minorHAnsi" w:cstheme="minorHAnsi"/>
        <w:b/>
        <w:bCs/>
        <w:color w:val="002060"/>
        <w:sz w:val="24"/>
        <w:szCs w:val="24"/>
      </w:rPr>
      <w:t>secții</w:t>
    </w:r>
    <w:proofErr w:type="spellEnd"/>
    <w:r w:rsidR="007D3B3E" w:rsidRPr="007D3B3E">
      <w:rPr>
        <w:rFonts w:asciiTheme="minorHAnsi" w:hAnsiTheme="minorHAnsi" w:cstheme="minorHAnsi"/>
        <w:b/>
        <w:bCs/>
        <w:color w:val="002060"/>
        <w:sz w:val="24"/>
        <w:szCs w:val="24"/>
      </w:rPr>
      <w:t xml:space="preserve"> de </w:t>
    </w:r>
    <w:proofErr w:type="spellStart"/>
    <w:r w:rsidR="007D3B3E" w:rsidRPr="007D3B3E">
      <w:rPr>
        <w:rFonts w:asciiTheme="minorHAnsi" w:hAnsiTheme="minorHAnsi" w:cstheme="minorHAnsi"/>
        <w:b/>
        <w:bCs/>
        <w:color w:val="002060"/>
        <w:sz w:val="24"/>
        <w:szCs w:val="24"/>
      </w:rPr>
      <w:t>pediatrie</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3048C" w14:textId="77777777" w:rsidR="007D3B3E" w:rsidRDefault="007D3B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76F4"/>
    <w:rsid w:val="00022095"/>
    <w:rsid w:val="00022E18"/>
    <w:rsid w:val="000274D7"/>
    <w:rsid w:val="000312C6"/>
    <w:rsid w:val="000313BF"/>
    <w:rsid w:val="00033763"/>
    <w:rsid w:val="0004153C"/>
    <w:rsid w:val="00042A9A"/>
    <w:rsid w:val="00053BE1"/>
    <w:rsid w:val="000567A6"/>
    <w:rsid w:val="00057E62"/>
    <w:rsid w:val="000603E7"/>
    <w:rsid w:val="00072F81"/>
    <w:rsid w:val="00073D70"/>
    <w:rsid w:val="000755BA"/>
    <w:rsid w:val="00080BF9"/>
    <w:rsid w:val="00083A67"/>
    <w:rsid w:val="00084C9D"/>
    <w:rsid w:val="0008512A"/>
    <w:rsid w:val="00087431"/>
    <w:rsid w:val="0009122A"/>
    <w:rsid w:val="0009270B"/>
    <w:rsid w:val="000951BF"/>
    <w:rsid w:val="000A4139"/>
    <w:rsid w:val="000A45F4"/>
    <w:rsid w:val="000B3971"/>
    <w:rsid w:val="000B6936"/>
    <w:rsid w:val="000C2426"/>
    <w:rsid w:val="000D10F6"/>
    <w:rsid w:val="000D3267"/>
    <w:rsid w:val="000D4FB2"/>
    <w:rsid w:val="000D622B"/>
    <w:rsid w:val="000D79C3"/>
    <w:rsid w:val="000E1916"/>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19C4"/>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E7001"/>
    <w:rsid w:val="001F2174"/>
    <w:rsid w:val="001F438A"/>
    <w:rsid w:val="001F5501"/>
    <w:rsid w:val="00206613"/>
    <w:rsid w:val="00225DC4"/>
    <w:rsid w:val="002450D7"/>
    <w:rsid w:val="002472DB"/>
    <w:rsid w:val="00256FA9"/>
    <w:rsid w:val="00262572"/>
    <w:rsid w:val="00266D6C"/>
    <w:rsid w:val="00272589"/>
    <w:rsid w:val="002734FD"/>
    <w:rsid w:val="00280109"/>
    <w:rsid w:val="002869D7"/>
    <w:rsid w:val="002A4756"/>
    <w:rsid w:val="002A5B53"/>
    <w:rsid w:val="002C52AE"/>
    <w:rsid w:val="002C7EEA"/>
    <w:rsid w:val="002D5BDE"/>
    <w:rsid w:val="002E4D36"/>
    <w:rsid w:val="002F0A3D"/>
    <w:rsid w:val="003048A3"/>
    <w:rsid w:val="003108C6"/>
    <w:rsid w:val="00313B78"/>
    <w:rsid w:val="00315783"/>
    <w:rsid w:val="0034100F"/>
    <w:rsid w:val="003420E0"/>
    <w:rsid w:val="003448E8"/>
    <w:rsid w:val="0036074C"/>
    <w:rsid w:val="00365C43"/>
    <w:rsid w:val="0036774E"/>
    <w:rsid w:val="0037745D"/>
    <w:rsid w:val="003776CF"/>
    <w:rsid w:val="00381BE7"/>
    <w:rsid w:val="00385141"/>
    <w:rsid w:val="00387CBB"/>
    <w:rsid w:val="003A43C8"/>
    <w:rsid w:val="003B46A6"/>
    <w:rsid w:val="003B79CC"/>
    <w:rsid w:val="003C436E"/>
    <w:rsid w:val="003D02B7"/>
    <w:rsid w:val="003D09B4"/>
    <w:rsid w:val="003D3238"/>
    <w:rsid w:val="003D340B"/>
    <w:rsid w:val="003D372F"/>
    <w:rsid w:val="003D4FCA"/>
    <w:rsid w:val="003D76DA"/>
    <w:rsid w:val="003D7FC0"/>
    <w:rsid w:val="003F4B29"/>
    <w:rsid w:val="003F4E95"/>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87F3F"/>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35C2"/>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1CF0"/>
    <w:rsid w:val="005E253F"/>
    <w:rsid w:val="005E57BA"/>
    <w:rsid w:val="005F401B"/>
    <w:rsid w:val="005F689F"/>
    <w:rsid w:val="00600A71"/>
    <w:rsid w:val="00600E76"/>
    <w:rsid w:val="006030FB"/>
    <w:rsid w:val="00622C34"/>
    <w:rsid w:val="0063083A"/>
    <w:rsid w:val="00631995"/>
    <w:rsid w:val="00631EC2"/>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208C"/>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C5C6B"/>
    <w:rsid w:val="007D3901"/>
    <w:rsid w:val="007D3B3E"/>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1076"/>
    <w:rsid w:val="00852A17"/>
    <w:rsid w:val="00856B80"/>
    <w:rsid w:val="008618EE"/>
    <w:rsid w:val="00870099"/>
    <w:rsid w:val="008714FD"/>
    <w:rsid w:val="00882635"/>
    <w:rsid w:val="008960A5"/>
    <w:rsid w:val="00896105"/>
    <w:rsid w:val="008A27C4"/>
    <w:rsid w:val="008A62DD"/>
    <w:rsid w:val="008C08FD"/>
    <w:rsid w:val="008C1AF1"/>
    <w:rsid w:val="008D55CA"/>
    <w:rsid w:val="008D66FC"/>
    <w:rsid w:val="008E35D6"/>
    <w:rsid w:val="008E7278"/>
    <w:rsid w:val="00903519"/>
    <w:rsid w:val="00907FCF"/>
    <w:rsid w:val="009100D8"/>
    <w:rsid w:val="00920360"/>
    <w:rsid w:val="00925636"/>
    <w:rsid w:val="00943DA6"/>
    <w:rsid w:val="009467BA"/>
    <w:rsid w:val="00947091"/>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9E4D7A"/>
    <w:rsid w:val="00A00E45"/>
    <w:rsid w:val="00A0624A"/>
    <w:rsid w:val="00A10484"/>
    <w:rsid w:val="00A3286C"/>
    <w:rsid w:val="00A369F5"/>
    <w:rsid w:val="00A40B1D"/>
    <w:rsid w:val="00A445DD"/>
    <w:rsid w:val="00A513FA"/>
    <w:rsid w:val="00A56654"/>
    <w:rsid w:val="00A73DD9"/>
    <w:rsid w:val="00A7483D"/>
    <w:rsid w:val="00A82450"/>
    <w:rsid w:val="00A92905"/>
    <w:rsid w:val="00AA06B0"/>
    <w:rsid w:val="00AA4AFF"/>
    <w:rsid w:val="00AB13EF"/>
    <w:rsid w:val="00AB257F"/>
    <w:rsid w:val="00AB557F"/>
    <w:rsid w:val="00AC00D2"/>
    <w:rsid w:val="00AE6531"/>
    <w:rsid w:val="00AE69E4"/>
    <w:rsid w:val="00AF2F87"/>
    <w:rsid w:val="00AF2FF5"/>
    <w:rsid w:val="00AF7E3D"/>
    <w:rsid w:val="00B03C02"/>
    <w:rsid w:val="00B05733"/>
    <w:rsid w:val="00B07761"/>
    <w:rsid w:val="00B25F14"/>
    <w:rsid w:val="00B333FA"/>
    <w:rsid w:val="00B4560D"/>
    <w:rsid w:val="00B513FD"/>
    <w:rsid w:val="00B533A8"/>
    <w:rsid w:val="00B727F3"/>
    <w:rsid w:val="00B72F19"/>
    <w:rsid w:val="00B93D1E"/>
    <w:rsid w:val="00B93DFA"/>
    <w:rsid w:val="00B95737"/>
    <w:rsid w:val="00B95E2C"/>
    <w:rsid w:val="00B96354"/>
    <w:rsid w:val="00BA4582"/>
    <w:rsid w:val="00BA4D9F"/>
    <w:rsid w:val="00BA7948"/>
    <w:rsid w:val="00BB76DC"/>
    <w:rsid w:val="00BD0D87"/>
    <w:rsid w:val="00BD65A8"/>
    <w:rsid w:val="00BE3DC5"/>
    <w:rsid w:val="00BF40D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CD6A25"/>
    <w:rsid w:val="00CE1BE8"/>
    <w:rsid w:val="00D23FF9"/>
    <w:rsid w:val="00D3130B"/>
    <w:rsid w:val="00D3357D"/>
    <w:rsid w:val="00D3371E"/>
    <w:rsid w:val="00D501B6"/>
    <w:rsid w:val="00D52A89"/>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4597F"/>
    <w:rsid w:val="00E661C5"/>
    <w:rsid w:val="00E70D8D"/>
    <w:rsid w:val="00E863EA"/>
    <w:rsid w:val="00E8732B"/>
    <w:rsid w:val="00E91BA0"/>
    <w:rsid w:val="00E921CB"/>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24E5"/>
    <w:rsid w:val="00F57FD8"/>
    <w:rsid w:val="00F70703"/>
    <w:rsid w:val="00F74571"/>
    <w:rsid w:val="00F80299"/>
    <w:rsid w:val="00F943DB"/>
    <w:rsid w:val="00FA1ECC"/>
    <w:rsid w:val="00FA1F7B"/>
    <w:rsid w:val="00FC512B"/>
    <w:rsid w:val="00FD65CD"/>
    <w:rsid w:val="00FF3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6190</Words>
  <Characters>35287</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2024-04-26T07:28:00Z</dcterms:created>
  <dcterms:modified xsi:type="dcterms:W3CDTF">2024-05-23T18:39:00Z</dcterms:modified>
</cp:coreProperties>
</file>